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4DD9D3" w14:textId="10B676B2" w:rsidR="007045BC" w:rsidRDefault="00AF7802" w:rsidP="00AF7802">
      <w:pPr>
        <w:widowControl/>
        <w:ind w:left="4956" w:firstLine="708"/>
        <w:rPr>
          <w:rFonts w:asciiTheme="minorHAnsi" w:hAnsiTheme="minorHAnsi" w:cstheme="minorHAnsi"/>
          <w:b/>
          <w:iCs/>
          <w:sz w:val="24"/>
          <w:szCs w:val="24"/>
        </w:rPr>
      </w:pPr>
      <w:r>
        <w:rPr>
          <w:rFonts w:asciiTheme="minorHAnsi" w:hAnsiTheme="minorHAnsi" w:cstheme="minorHAnsi"/>
          <w:b/>
          <w:iCs/>
          <w:sz w:val="24"/>
          <w:szCs w:val="24"/>
        </w:rPr>
        <w:t>Załącznik nr 2 do SWZ</w:t>
      </w:r>
    </w:p>
    <w:p w14:paraId="294EC23B" w14:textId="77777777" w:rsidR="007045BC" w:rsidRDefault="007045BC" w:rsidP="007045BC">
      <w:pPr>
        <w:widowControl/>
        <w:rPr>
          <w:rFonts w:asciiTheme="minorHAnsi" w:hAnsiTheme="minorHAnsi" w:cstheme="minorHAnsi"/>
          <w:b/>
          <w:iCs/>
          <w:sz w:val="24"/>
          <w:szCs w:val="24"/>
        </w:rPr>
      </w:pPr>
    </w:p>
    <w:p w14:paraId="1B089B55" w14:textId="535BE5EB" w:rsidR="003844AD" w:rsidRPr="00466FA6" w:rsidRDefault="00AF7802" w:rsidP="003844AD">
      <w:pPr>
        <w:widowControl/>
        <w:jc w:val="center"/>
        <w:rPr>
          <w:rFonts w:asciiTheme="minorHAnsi" w:hAnsiTheme="minorHAnsi" w:cstheme="minorHAnsi"/>
          <w:b/>
          <w:iCs/>
          <w:sz w:val="24"/>
          <w:szCs w:val="24"/>
        </w:rPr>
      </w:pPr>
      <w:r>
        <w:rPr>
          <w:rFonts w:asciiTheme="minorHAnsi" w:hAnsiTheme="minorHAnsi" w:cstheme="minorHAnsi"/>
          <w:b/>
          <w:iCs/>
          <w:sz w:val="24"/>
          <w:szCs w:val="24"/>
        </w:rPr>
        <w:t>PROJEKT UMOWY</w:t>
      </w:r>
    </w:p>
    <w:p w14:paraId="343BDD07" w14:textId="77777777" w:rsidR="003844AD" w:rsidRPr="00466FA6" w:rsidRDefault="003844AD" w:rsidP="003844AD">
      <w:pPr>
        <w:jc w:val="center"/>
        <w:rPr>
          <w:rFonts w:asciiTheme="minorHAnsi" w:hAnsiTheme="minorHAnsi" w:cstheme="minorHAnsi"/>
          <w:b/>
          <w:sz w:val="24"/>
          <w:szCs w:val="24"/>
        </w:rPr>
      </w:pPr>
      <w:r w:rsidRPr="00466FA6">
        <w:rPr>
          <w:rFonts w:asciiTheme="minorHAnsi" w:hAnsiTheme="minorHAnsi" w:cstheme="minorHAnsi"/>
          <w:b/>
          <w:sz w:val="24"/>
          <w:szCs w:val="24"/>
        </w:rPr>
        <w:t>Umowa Nr ...............................</w:t>
      </w:r>
    </w:p>
    <w:p w14:paraId="779B2484" w14:textId="77777777" w:rsidR="003844AD" w:rsidRPr="00466FA6" w:rsidRDefault="003844AD" w:rsidP="003844AD">
      <w:pPr>
        <w:jc w:val="center"/>
        <w:rPr>
          <w:rFonts w:asciiTheme="minorHAnsi" w:hAnsiTheme="minorHAnsi" w:cstheme="minorHAnsi"/>
          <w:sz w:val="24"/>
          <w:szCs w:val="24"/>
        </w:rPr>
      </w:pPr>
      <w:r w:rsidRPr="00466FA6">
        <w:rPr>
          <w:rFonts w:asciiTheme="minorHAnsi" w:hAnsiTheme="minorHAnsi" w:cstheme="minorHAnsi"/>
          <w:sz w:val="24"/>
          <w:szCs w:val="24"/>
        </w:rPr>
        <w:t>zawarta w dniu ............................ r. w Gdańsku, pomiędzy:</w:t>
      </w:r>
    </w:p>
    <w:p w14:paraId="15D4C707" w14:textId="77777777" w:rsidR="003844AD" w:rsidRPr="00466FA6" w:rsidRDefault="003844AD" w:rsidP="003844AD">
      <w:pPr>
        <w:rPr>
          <w:rFonts w:asciiTheme="minorHAnsi" w:hAnsiTheme="minorHAnsi" w:cstheme="minorHAnsi"/>
          <w:sz w:val="24"/>
          <w:szCs w:val="24"/>
        </w:rPr>
      </w:pPr>
    </w:p>
    <w:p w14:paraId="1EE420C0" w14:textId="77777777" w:rsidR="003844AD" w:rsidRPr="00F00337" w:rsidRDefault="003844AD" w:rsidP="003844AD">
      <w:pPr>
        <w:jc w:val="both"/>
        <w:rPr>
          <w:rFonts w:asciiTheme="minorHAnsi" w:hAnsiTheme="minorHAnsi" w:cstheme="minorHAnsi"/>
          <w:sz w:val="24"/>
          <w:szCs w:val="24"/>
        </w:rPr>
      </w:pPr>
      <w:r w:rsidRPr="00F00337">
        <w:rPr>
          <w:rFonts w:asciiTheme="minorHAnsi" w:hAnsiTheme="minorHAnsi" w:cstheme="minorHAnsi"/>
          <w:b/>
          <w:sz w:val="24"/>
          <w:szCs w:val="24"/>
        </w:rPr>
        <w:t xml:space="preserve">Gminą Miasta Gdańska </w:t>
      </w:r>
      <w:r w:rsidR="0030183A" w:rsidRPr="00F00337">
        <w:rPr>
          <w:rFonts w:asciiTheme="minorHAnsi" w:hAnsiTheme="minorHAnsi" w:cstheme="minorHAnsi"/>
          <w:b/>
          <w:sz w:val="24"/>
          <w:szCs w:val="24"/>
        </w:rPr>
        <w:t>ul. Nowe Ogrody 8/12, 80-803 Gdańsk</w:t>
      </w:r>
    </w:p>
    <w:p w14:paraId="30C92AFC" w14:textId="1E4612F5" w:rsidR="003844AD" w:rsidRPr="00F00337" w:rsidRDefault="003844AD" w:rsidP="003844AD">
      <w:pPr>
        <w:rPr>
          <w:rFonts w:asciiTheme="minorHAnsi" w:hAnsiTheme="minorHAnsi" w:cstheme="minorHAnsi"/>
          <w:sz w:val="24"/>
          <w:szCs w:val="24"/>
        </w:rPr>
      </w:pPr>
      <w:r w:rsidRPr="00F00337">
        <w:rPr>
          <w:rFonts w:asciiTheme="minorHAnsi" w:hAnsiTheme="minorHAnsi" w:cstheme="minorHAnsi"/>
          <w:sz w:val="24"/>
          <w:szCs w:val="24"/>
        </w:rPr>
        <w:t>reprezentowan</w:t>
      </w:r>
      <w:r w:rsidR="008046F2" w:rsidRPr="00F00337">
        <w:rPr>
          <w:rFonts w:asciiTheme="minorHAnsi" w:hAnsiTheme="minorHAnsi" w:cstheme="minorHAnsi"/>
          <w:sz w:val="24"/>
          <w:szCs w:val="24"/>
        </w:rPr>
        <w:t>ą</w:t>
      </w:r>
      <w:r w:rsidRPr="00F00337">
        <w:rPr>
          <w:rFonts w:asciiTheme="minorHAnsi" w:hAnsiTheme="minorHAnsi" w:cstheme="minorHAnsi"/>
          <w:sz w:val="24"/>
          <w:szCs w:val="24"/>
        </w:rPr>
        <w:t xml:space="preserve"> przez:</w:t>
      </w:r>
    </w:p>
    <w:p w14:paraId="3082D918" w14:textId="3579AEBA" w:rsidR="003844AD" w:rsidRPr="00F00337" w:rsidRDefault="003844AD" w:rsidP="003844AD">
      <w:pPr>
        <w:rPr>
          <w:rFonts w:asciiTheme="minorHAnsi" w:hAnsiTheme="minorHAnsi" w:cstheme="minorHAnsi"/>
          <w:sz w:val="24"/>
          <w:szCs w:val="24"/>
        </w:rPr>
      </w:pPr>
      <w:r w:rsidRPr="00F00337">
        <w:rPr>
          <w:rFonts w:asciiTheme="minorHAnsi" w:hAnsiTheme="minorHAnsi" w:cstheme="minorHAnsi"/>
          <w:sz w:val="24"/>
          <w:szCs w:val="24"/>
        </w:rPr>
        <w:t>1.</w:t>
      </w:r>
      <w:r w:rsidRPr="00F00337">
        <w:rPr>
          <w:rFonts w:asciiTheme="minorHAnsi" w:hAnsiTheme="minorHAnsi" w:cstheme="minorHAnsi"/>
          <w:sz w:val="24"/>
          <w:szCs w:val="24"/>
        </w:rPr>
        <w:tab/>
      </w:r>
      <w:r w:rsidR="005967C3">
        <w:rPr>
          <w:rFonts w:asciiTheme="minorHAnsi" w:hAnsiTheme="minorHAnsi" w:cstheme="minorHAnsi"/>
          <w:sz w:val="24"/>
          <w:szCs w:val="24"/>
        </w:rPr>
        <w:t>……………………………………………………………….</w:t>
      </w:r>
      <w:r w:rsidR="0030183A" w:rsidRPr="00F00337">
        <w:rPr>
          <w:rFonts w:asciiTheme="minorHAnsi" w:hAnsiTheme="minorHAnsi" w:cstheme="minorHAnsi"/>
          <w:sz w:val="24"/>
          <w:szCs w:val="24"/>
        </w:rPr>
        <w:t xml:space="preserve"> – </w:t>
      </w:r>
      <w:r w:rsidR="0087249D" w:rsidRPr="00F00337">
        <w:rPr>
          <w:rFonts w:asciiTheme="minorHAnsi" w:hAnsiTheme="minorHAnsi" w:cstheme="minorHAnsi"/>
          <w:sz w:val="24"/>
          <w:szCs w:val="24"/>
        </w:rPr>
        <w:t>D</w:t>
      </w:r>
      <w:r w:rsidR="0030183A" w:rsidRPr="00F00337">
        <w:rPr>
          <w:rFonts w:asciiTheme="minorHAnsi" w:hAnsiTheme="minorHAnsi" w:cstheme="minorHAnsi"/>
          <w:sz w:val="24"/>
          <w:szCs w:val="24"/>
        </w:rPr>
        <w:t xml:space="preserve">yrektora </w:t>
      </w:r>
      <w:r w:rsidR="00A47773">
        <w:rPr>
          <w:rFonts w:asciiTheme="minorHAnsi" w:hAnsiTheme="minorHAnsi" w:cstheme="minorHAnsi"/>
          <w:sz w:val="24"/>
          <w:szCs w:val="24"/>
        </w:rPr>
        <w:t>…………………………………………….</w:t>
      </w:r>
    </w:p>
    <w:p w14:paraId="26CF3580" w14:textId="77777777" w:rsidR="003844AD" w:rsidRPr="00466FA6" w:rsidRDefault="003844AD" w:rsidP="003844AD">
      <w:pPr>
        <w:rPr>
          <w:rFonts w:asciiTheme="minorHAnsi" w:hAnsiTheme="minorHAnsi" w:cstheme="minorHAnsi"/>
          <w:sz w:val="24"/>
          <w:szCs w:val="24"/>
        </w:rPr>
      </w:pPr>
      <w:r w:rsidRPr="00F00337">
        <w:rPr>
          <w:rFonts w:asciiTheme="minorHAnsi" w:hAnsiTheme="minorHAnsi" w:cstheme="minorHAnsi"/>
          <w:sz w:val="24"/>
          <w:szCs w:val="24"/>
        </w:rPr>
        <w:t>2.</w:t>
      </w:r>
      <w:r w:rsidRPr="00F00337">
        <w:rPr>
          <w:rFonts w:asciiTheme="minorHAnsi" w:hAnsiTheme="minorHAnsi" w:cstheme="minorHAnsi"/>
          <w:sz w:val="24"/>
          <w:szCs w:val="24"/>
        </w:rPr>
        <w:tab/>
        <w:t>……………………………………………………………………………………………</w:t>
      </w:r>
    </w:p>
    <w:p w14:paraId="764449C9" w14:textId="77777777" w:rsidR="003844AD" w:rsidRPr="00466FA6" w:rsidRDefault="003844AD" w:rsidP="003844AD">
      <w:pPr>
        <w:rPr>
          <w:rFonts w:asciiTheme="minorHAnsi" w:hAnsiTheme="minorHAnsi" w:cstheme="minorHAnsi"/>
          <w:sz w:val="24"/>
          <w:szCs w:val="24"/>
        </w:rPr>
      </w:pPr>
      <w:r w:rsidRPr="00466FA6">
        <w:rPr>
          <w:rFonts w:asciiTheme="minorHAnsi" w:hAnsiTheme="minorHAnsi" w:cstheme="minorHAnsi"/>
          <w:sz w:val="24"/>
          <w:szCs w:val="24"/>
        </w:rPr>
        <w:t>zwanym w dalszej treści umowy „Zamawiającym”,</w:t>
      </w:r>
    </w:p>
    <w:p w14:paraId="34CF9F81" w14:textId="77777777" w:rsidR="003844AD" w:rsidRPr="00466FA6" w:rsidRDefault="003844AD" w:rsidP="003844AD">
      <w:pPr>
        <w:rPr>
          <w:rFonts w:asciiTheme="minorHAnsi" w:hAnsiTheme="minorHAnsi" w:cstheme="minorHAnsi"/>
          <w:sz w:val="24"/>
          <w:szCs w:val="24"/>
        </w:rPr>
      </w:pPr>
      <w:r w:rsidRPr="00466FA6">
        <w:rPr>
          <w:rFonts w:asciiTheme="minorHAnsi" w:hAnsiTheme="minorHAnsi" w:cstheme="minorHAnsi"/>
          <w:sz w:val="24"/>
          <w:szCs w:val="24"/>
        </w:rPr>
        <w:t>a</w:t>
      </w:r>
    </w:p>
    <w:p w14:paraId="1C26D887" w14:textId="77777777" w:rsidR="003844AD" w:rsidRPr="00466FA6" w:rsidRDefault="003844AD" w:rsidP="003844AD">
      <w:pPr>
        <w:rPr>
          <w:rFonts w:asciiTheme="minorHAnsi" w:hAnsiTheme="minorHAnsi" w:cstheme="minorHAnsi"/>
          <w:sz w:val="24"/>
          <w:szCs w:val="24"/>
        </w:rPr>
      </w:pPr>
      <w:r w:rsidRPr="00466FA6">
        <w:rPr>
          <w:rFonts w:asciiTheme="minorHAnsi" w:hAnsiTheme="minorHAnsi" w:cstheme="minorHAnsi"/>
          <w:sz w:val="24"/>
          <w:szCs w:val="24"/>
        </w:rPr>
        <w:t xml:space="preserve">… … … … … … … … … … … … … … … … … … … … … … … … … … … … … … </w:t>
      </w:r>
    </w:p>
    <w:p w14:paraId="194D8385" w14:textId="77777777" w:rsidR="003844AD" w:rsidRPr="00466FA6" w:rsidRDefault="003844AD" w:rsidP="003844AD">
      <w:pPr>
        <w:jc w:val="both"/>
        <w:rPr>
          <w:rFonts w:asciiTheme="minorHAnsi" w:hAnsiTheme="minorHAnsi" w:cstheme="minorHAnsi"/>
          <w:sz w:val="24"/>
          <w:szCs w:val="24"/>
        </w:rPr>
      </w:pPr>
      <w:r w:rsidRPr="00466FA6">
        <w:rPr>
          <w:rFonts w:asciiTheme="minorHAnsi" w:hAnsiTheme="minorHAnsi" w:cstheme="minorHAnsi"/>
          <w:sz w:val="24"/>
          <w:szCs w:val="24"/>
        </w:rPr>
        <w:t xml:space="preserve">wpisanym do Centralnej Ewidencji i Informacji o Działalności Gospodarczej Rzeczypospolitej Polskiej, prowadzącym działalność gospodarczą pod numerem - ... … … … … … … ... … …   - mającym siedzibę w … … … … … /posiadającym wpis w Krajowym Rejestrze Sądowym prowadzonym przez Sąd Rejonowy w … … … … …, pod numerem KRS … … … … …), posiadającym NIP: … … … …, Regon: … … … … … … … </w:t>
      </w:r>
    </w:p>
    <w:p w14:paraId="4DBB3BF0" w14:textId="77777777" w:rsidR="003844AD" w:rsidRPr="00466FA6" w:rsidRDefault="003844AD" w:rsidP="003844AD">
      <w:pPr>
        <w:rPr>
          <w:rFonts w:asciiTheme="minorHAnsi" w:hAnsiTheme="minorHAnsi" w:cstheme="minorHAnsi"/>
          <w:sz w:val="24"/>
          <w:szCs w:val="24"/>
        </w:rPr>
      </w:pPr>
      <w:r w:rsidRPr="00466FA6">
        <w:rPr>
          <w:rFonts w:asciiTheme="minorHAnsi" w:hAnsiTheme="minorHAnsi" w:cstheme="minorHAnsi"/>
          <w:sz w:val="24"/>
          <w:szCs w:val="24"/>
        </w:rPr>
        <w:t>reprezentowanym przez:</w:t>
      </w:r>
    </w:p>
    <w:p w14:paraId="22F74FFD" w14:textId="77777777" w:rsidR="003844AD" w:rsidRPr="00466FA6" w:rsidRDefault="003844AD" w:rsidP="003844AD">
      <w:pPr>
        <w:rPr>
          <w:rFonts w:asciiTheme="minorHAnsi" w:hAnsiTheme="minorHAnsi" w:cstheme="minorHAnsi"/>
          <w:sz w:val="24"/>
          <w:szCs w:val="24"/>
        </w:rPr>
      </w:pPr>
      <w:r w:rsidRPr="00466FA6">
        <w:rPr>
          <w:rFonts w:asciiTheme="minorHAnsi" w:hAnsiTheme="minorHAnsi" w:cstheme="minorHAnsi"/>
          <w:sz w:val="24"/>
          <w:szCs w:val="24"/>
        </w:rPr>
        <w:t>1.</w:t>
      </w:r>
      <w:r w:rsidRPr="00466FA6">
        <w:rPr>
          <w:rFonts w:asciiTheme="minorHAnsi" w:hAnsiTheme="minorHAnsi" w:cstheme="minorHAnsi"/>
          <w:sz w:val="24"/>
          <w:szCs w:val="24"/>
        </w:rPr>
        <w:tab/>
        <w:t>……………………………………………………………………………………………</w:t>
      </w:r>
    </w:p>
    <w:p w14:paraId="04C462AC" w14:textId="77777777" w:rsidR="003844AD" w:rsidRPr="00466FA6" w:rsidRDefault="003844AD" w:rsidP="003844AD">
      <w:pPr>
        <w:rPr>
          <w:rFonts w:asciiTheme="minorHAnsi" w:hAnsiTheme="minorHAnsi" w:cstheme="minorHAnsi"/>
          <w:sz w:val="24"/>
          <w:szCs w:val="24"/>
        </w:rPr>
      </w:pPr>
      <w:r w:rsidRPr="00466FA6">
        <w:rPr>
          <w:rFonts w:asciiTheme="minorHAnsi" w:hAnsiTheme="minorHAnsi" w:cstheme="minorHAnsi"/>
          <w:sz w:val="24"/>
          <w:szCs w:val="24"/>
        </w:rPr>
        <w:t>2.</w:t>
      </w:r>
      <w:r w:rsidRPr="00466FA6">
        <w:rPr>
          <w:rFonts w:asciiTheme="minorHAnsi" w:hAnsiTheme="minorHAnsi" w:cstheme="minorHAnsi"/>
          <w:sz w:val="24"/>
          <w:szCs w:val="24"/>
        </w:rPr>
        <w:tab/>
        <w:t>……………………………………………………………………………………………</w:t>
      </w:r>
    </w:p>
    <w:p w14:paraId="7D0A1814" w14:textId="77777777" w:rsidR="003844AD" w:rsidRPr="00466FA6" w:rsidRDefault="003844AD" w:rsidP="003844AD">
      <w:pPr>
        <w:rPr>
          <w:rFonts w:asciiTheme="minorHAnsi" w:hAnsiTheme="minorHAnsi" w:cstheme="minorHAnsi"/>
          <w:sz w:val="24"/>
          <w:szCs w:val="24"/>
        </w:rPr>
      </w:pPr>
      <w:r w:rsidRPr="00466FA6">
        <w:rPr>
          <w:rFonts w:asciiTheme="minorHAnsi" w:hAnsiTheme="minorHAnsi" w:cstheme="minorHAnsi"/>
          <w:sz w:val="24"/>
          <w:szCs w:val="24"/>
        </w:rPr>
        <w:t>zwanym w dalszym tekście umowy WYKONAWCĄ.</w:t>
      </w:r>
    </w:p>
    <w:p w14:paraId="074AAEEE" w14:textId="77777777" w:rsidR="003844AD" w:rsidRPr="00466FA6" w:rsidRDefault="003844AD" w:rsidP="003844AD">
      <w:pPr>
        <w:rPr>
          <w:rFonts w:asciiTheme="minorHAnsi" w:hAnsiTheme="minorHAnsi" w:cstheme="minorHAnsi"/>
          <w:sz w:val="24"/>
          <w:szCs w:val="24"/>
        </w:rPr>
      </w:pPr>
    </w:p>
    <w:p w14:paraId="57259715" w14:textId="67446227" w:rsidR="003844AD" w:rsidRPr="00466FA6" w:rsidRDefault="003844AD" w:rsidP="00777639">
      <w:pPr>
        <w:jc w:val="both"/>
        <w:rPr>
          <w:rFonts w:asciiTheme="minorHAnsi" w:hAnsiTheme="minorHAnsi" w:cstheme="minorHAnsi"/>
          <w:sz w:val="24"/>
          <w:szCs w:val="24"/>
        </w:rPr>
      </w:pPr>
      <w:r w:rsidRPr="00466FA6">
        <w:rPr>
          <w:rFonts w:asciiTheme="minorHAnsi" w:hAnsiTheme="minorHAnsi" w:cstheme="minorHAnsi"/>
          <w:sz w:val="24"/>
          <w:szCs w:val="24"/>
        </w:rPr>
        <w:t xml:space="preserve">na podstawie dokonanego przez Zamawiającego wyboru oferty </w:t>
      </w:r>
      <w:r w:rsidR="00ED2B0A">
        <w:rPr>
          <w:rFonts w:asciiTheme="minorHAnsi" w:hAnsiTheme="minorHAnsi" w:cstheme="minorHAnsi"/>
          <w:sz w:val="24"/>
          <w:szCs w:val="24"/>
        </w:rPr>
        <w:t>w wyniku zamówienia publicznego</w:t>
      </w:r>
      <w:r w:rsidR="00D20BBA">
        <w:rPr>
          <w:rFonts w:asciiTheme="minorHAnsi" w:hAnsiTheme="minorHAnsi" w:cstheme="minorHAnsi"/>
          <w:sz w:val="24"/>
          <w:szCs w:val="24"/>
        </w:rPr>
        <w:t>,</w:t>
      </w:r>
      <w:r w:rsidR="00ED2B0A">
        <w:rPr>
          <w:rFonts w:asciiTheme="minorHAnsi" w:hAnsiTheme="minorHAnsi" w:cstheme="minorHAnsi"/>
          <w:sz w:val="24"/>
          <w:szCs w:val="24"/>
        </w:rPr>
        <w:t xml:space="preserve"> </w:t>
      </w:r>
      <w:r w:rsidRPr="00466FA6">
        <w:rPr>
          <w:rFonts w:asciiTheme="minorHAnsi" w:hAnsiTheme="minorHAnsi" w:cstheme="minorHAnsi"/>
          <w:sz w:val="24"/>
          <w:szCs w:val="24"/>
        </w:rPr>
        <w:t xml:space="preserve">w trybie podstawowym bez negocjacji na zadanie pn. </w:t>
      </w:r>
      <w:r w:rsidR="00777639">
        <w:rPr>
          <w:rFonts w:asciiTheme="minorHAnsi" w:hAnsiTheme="minorHAnsi" w:cstheme="minorHAnsi"/>
          <w:sz w:val="24"/>
          <w:szCs w:val="24"/>
        </w:rPr>
        <w:t>„</w:t>
      </w:r>
      <w:r w:rsidR="00777639" w:rsidRPr="00777639">
        <w:rPr>
          <w:rFonts w:asciiTheme="minorHAnsi" w:hAnsiTheme="minorHAnsi" w:cstheme="minorHAnsi"/>
          <w:sz w:val="24"/>
          <w:szCs w:val="24"/>
        </w:rPr>
        <w:t xml:space="preserve">Usługa wykonywania i dostarczenia posiłków dla </w:t>
      </w:r>
      <w:bookmarkStart w:id="0" w:name="_Hlk204854360"/>
      <w:r w:rsidR="00777639" w:rsidRPr="00777639">
        <w:rPr>
          <w:rFonts w:asciiTheme="minorHAnsi" w:hAnsiTheme="minorHAnsi" w:cstheme="minorHAnsi"/>
          <w:sz w:val="24"/>
          <w:szCs w:val="24"/>
        </w:rPr>
        <w:t xml:space="preserve">Zespołu </w:t>
      </w:r>
      <w:proofErr w:type="spellStart"/>
      <w:r w:rsidR="00777639" w:rsidRPr="00777639">
        <w:rPr>
          <w:rFonts w:asciiTheme="minorHAnsi" w:hAnsiTheme="minorHAnsi" w:cstheme="minorHAnsi"/>
          <w:sz w:val="24"/>
          <w:szCs w:val="24"/>
        </w:rPr>
        <w:t>Szkolno</w:t>
      </w:r>
      <w:proofErr w:type="spellEnd"/>
      <w:r w:rsidR="00777639" w:rsidRPr="00777639">
        <w:rPr>
          <w:rFonts w:asciiTheme="minorHAnsi" w:hAnsiTheme="minorHAnsi" w:cstheme="minorHAnsi"/>
          <w:sz w:val="24"/>
          <w:szCs w:val="24"/>
        </w:rPr>
        <w:t xml:space="preserve"> – Przedszkolnego nr 9 w Gdańsku</w:t>
      </w:r>
      <w:bookmarkEnd w:id="0"/>
      <w:r w:rsidR="00777639">
        <w:rPr>
          <w:rFonts w:asciiTheme="minorHAnsi" w:hAnsiTheme="minorHAnsi" w:cstheme="minorHAnsi"/>
          <w:sz w:val="24"/>
          <w:szCs w:val="24"/>
        </w:rPr>
        <w:t>”</w:t>
      </w:r>
      <w:r w:rsidR="00777639" w:rsidRPr="00777639">
        <w:rPr>
          <w:rFonts w:asciiTheme="minorHAnsi" w:hAnsiTheme="minorHAnsi" w:cstheme="minorHAnsi"/>
          <w:sz w:val="24"/>
          <w:szCs w:val="24"/>
        </w:rPr>
        <w:t xml:space="preserve"> </w:t>
      </w:r>
      <w:r w:rsidRPr="00466FA6">
        <w:rPr>
          <w:rFonts w:asciiTheme="minorHAnsi" w:hAnsiTheme="minorHAnsi" w:cstheme="minorHAnsi"/>
          <w:sz w:val="24"/>
          <w:szCs w:val="24"/>
        </w:rPr>
        <w:t>została zawarta umowa o następującej treści:</w:t>
      </w:r>
    </w:p>
    <w:p w14:paraId="5821EA6D" w14:textId="77777777" w:rsidR="003844AD" w:rsidRPr="00466FA6" w:rsidRDefault="003844AD" w:rsidP="003844AD">
      <w:pPr>
        <w:rPr>
          <w:rFonts w:asciiTheme="minorHAnsi" w:hAnsiTheme="minorHAnsi" w:cstheme="minorHAnsi"/>
          <w:sz w:val="24"/>
          <w:szCs w:val="24"/>
        </w:rPr>
      </w:pPr>
    </w:p>
    <w:p w14:paraId="282B43B9" w14:textId="77777777" w:rsidR="003844AD" w:rsidRPr="00466FA6" w:rsidRDefault="003844AD" w:rsidP="003844AD">
      <w:pPr>
        <w:jc w:val="center"/>
        <w:rPr>
          <w:rFonts w:asciiTheme="minorHAnsi" w:hAnsiTheme="minorHAnsi" w:cstheme="minorHAnsi"/>
          <w:b/>
          <w:sz w:val="24"/>
          <w:szCs w:val="24"/>
        </w:rPr>
      </w:pPr>
      <w:r w:rsidRPr="00466FA6">
        <w:rPr>
          <w:rFonts w:asciiTheme="minorHAnsi" w:hAnsiTheme="minorHAnsi" w:cstheme="minorHAnsi"/>
          <w:b/>
          <w:sz w:val="24"/>
          <w:szCs w:val="24"/>
        </w:rPr>
        <w:t>§ 1.</w:t>
      </w:r>
    </w:p>
    <w:p w14:paraId="1ED1C7CE" w14:textId="7A5EC147" w:rsidR="003844AD" w:rsidRPr="00466FA6" w:rsidRDefault="003844AD" w:rsidP="002C71B2">
      <w:pPr>
        <w:pStyle w:val="Akapitzlist"/>
        <w:widowControl/>
        <w:numPr>
          <w:ilvl w:val="0"/>
          <w:numId w:val="25"/>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Zamawiający zleca, a Wykonawca przyjmuje do wykonania zamówienie polegające na świadczeniu usług </w:t>
      </w:r>
      <w:r w:rsidRPr="00790E50">
        <w:rPr>
          <w:rFonts w:asciiTheme="minorHAnsi" w:hAnsiTheme="minorHAnsi" w:cstheme="minorHAnsi"/>
          <w:color w:val="161719"/>
          <w:sz w:val="24"/>
          <w:szCs w:val="24"/>
        </w:rPr>
        <w:t xml:space="preserve">wykonywania i dostarczenia posiłków </w:t>
      </w:r>
      <w:r>
        <w:rPr>
          <w:rFonts w:asciiTheme="minorHAnsi" w:hAnsiTheme="minorHAnsi" w:cstheme="minorHAnsi"/>
          <w:color w:val="161719"/>
          <w:sz w:val="24"/>
          <w:szCs w:val="24"/>
        </w:rPr>
        <w:t>na potrzeby</w:t>
      </w:r>
      <w:r w:rsidRPr="00790E50">
        <w:rPr>
          <w:rFonts w:asciiTheme="minorHAnsi" w:hAnsiTheme="minorHAnsi" w:cstheme="minorHAnsi"/>
          <w:color w:val="161719"/>
          <w:sz w:val="24"/>
          <w:szCs w:val="24"/>
        </w:rPr>
        <w:t xml:space="preserve"> </w:t>
      </w:r>
      <w:bookmarkStart w:id="1" w:name="_Hlk204854702"/>
      <w:r w:rsidR="00C11FA4" w:rsidRPr="00C11FA4">
        <w:rPr>
          <w:rFonts w:asciiTheme="minorHAnsi" w:hAnsiTheme="minorHAnsi" w:cstheme="minorHAnsi"/>
          <w:color w:val="161719"/>
          <w:sz w:val="24"/>
          <w:szCs w:val="24"/>
        </w:rPr>
        <w:t xml:space="preserve">Szkoły Podstawowej nr 7 w Zespole </w:t>
      </w:r>
      <w:proofErr w:type="spellStart"/>
      <w:r w:rsidR="00C11FA4" w:rsidRPr="00C11FA4">
        <w:rPr>
          <w:rFonts w:asciiTheme="minorHAnsi" w:hAnsiTheme="minorHAnsi" w:cstheme="minorHAnsi"/>
          <w:color w:val="161719"/>
          <w:sz w:val="24"/>
          <w:szCs w:val="24"/>
        </w:rPr>
        <w:t>Szkolno</w:t>
      </w:r>
      <w:proofErr w:type="spellEnd"/>
      <w:r w:rsidR="00C11FA4" w:rsidRPr="00C11FA4">
        <w:rPr>
          <w:rFonts w:asciiTheme="minorHAnsi" w:hAnsiTheme="minorHAnsi" w:cstheme="minorHAnsi"/>
          <w:color w:val="161719"/>
          <w:sz w:val="24"/>
          <w:szCs w:val="24"/>
        </w:rPr>
        <w:t xml:space="preserve"> – Przedszkolnym  nr 9  w Gdańsku</w:t>
      </w:r>
      <w:bookmarkEnd w:id="1"/>
      <w:r w:rsidR="00C11FA4">
        <w:rPr>
          <w:rFonts w:asciiTheme="minorHAnsi" w:hAnsiTheme="minorHAnsi" w:cstheme="minorHAnsi"/>
          <w:color w:val="161719"/>
          <w:sz w:val="24"/>
          <w:szCs w:val="24"/>
        </w:rPr>
        <w:t>.</w:t>
      </w:r>
    </w:p>
    <w:p w14:paraId="70EAFB21" w14:textId="27C745F1" w:rsidR="003844AD" w:rsidRDefault="003844AD" w:rsidP="002C71B2">
      <w:pPr>
        <w:pStyle w:val="Akapitzlist"/>
        <w:widowControl/>
        <w:numPr>
          <w:ilvl w:val="0"/>
          <w:numId w:val="25"/>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Przedmiotem </w:t>
      </w:r>
      <w:r w:rsidRPr="00790E50">
        <w:rPr>
          <w:rFonts w:asciiTheme="minorHAnsi" w:hAnsiTheme="minorHAnsi" w:cstheme="minorHAnsi"/>
          <w:sz w:val="24"/>
          <w:szCs w:val="24"/>
        </w:rPr>
        <w:t xml:space="preserve">umowy jest usługa cateringu, przez co Zamawiający rozumie </w:t>
      </w:r>
      <w:r w:rsidRPr="00790E50">
        <w:rPr>
          <w:rFonts w:asciiTheme="minorHAnsi" w:hAnsiTheme="minorHAnsi" w:cstheme="minorHAnsi"/>
          <w:color w:val="161719"/>
          <w:sz w:val="24"/>
          <w:szCs w:val="24"/>
        </w:rPr>
        <w:t xml:space="preserve">wykonywanie </w:t>
      </w:r>
      <w:r w:rsidR="00D544AA">
        <w:rPr>
          <w:rFonts w:asciiTheme="minorHAnsi" w:hAnsiTheme="minorHAnsi" w:cstheme="minorHAnsi"/>
          <w:color w:val="161719"/>
          <w:sz w:val="24"/>
          <w:szCs w:val="24"/>
        </w:rPr>
        <w:br/>
      </w:r>
      <w:r w:rsidRPr="00790E50">
        <w:rPr>
          <w:rFonts w:asciiTheme="minorHAnsi" w:hAnsiTheme="minorHAnsi" w:cstheme="minorHAnsi"/>
          <w:color w:val="161719"/>
          <w:sz w:val="24"/>
          <w:szCs w:val="24"/>
        </w:rPr>
        <w:t>i dostarczeni</w:t>
      </w:r>
      <w:r w:rsidR="006610D6">
        <w:rPr>
          <w:rFonts w:asciiTheme="minorHAnsi" w:hAnsiTheme="minorHAnsi" w:cstheme="minorHAnsi"/>
          <w:color w:val="161719"/>
          <w:sz w:val="24"/>
          <w:szCs w:val="24"/>
        </w:rPr>
        <w:t>e</w:t>
      </w:r>
      <w:r w:rsidRPr="00790E50">
        <w:rPr>
          <w:rFonts w:asciiTheme="minorHAnsi" w:hAnsiTheme="minorHAnsi" w:cstheme="minorHAnsi"/>
          <w:color w:val="161719"/>
          <w:sz w:val="24"/>
          <w:szCs w:val="24"/>
        </w:rPr>
        <w:t xml:space="preserve"> posiłków dla</w:t>
      </w:r>
      <w:r w:rsidR="00C11FA4">
        <w:rPr>
          <w:rFonts w:asciiTheme="minorHAnsi" w:hAnsiTheme="minorHAnsi" w:cstheme="minorHAnsi"/>
          <w:sz w:val="24"/>
          <w:szCs w:val="24"/>
        </w:rPr>
        <w:t xml:space="preserve"> </w:t>
      </w:r>
      <w:r w:rsidR="00C11FA4" w:rsidRPr="00C11FA4">
        <w:rPr>
          <w:rFonts w:asciiTheme="minorHAnsi" w:hAnsiTheme="minorHAnsi" w:cstheme="minorHAnsi"/>
          <w:sz w:val="24"/>
          <w:szCs w:val="24"/>
        </w:rPr>
        <w:t xml:space="preserve">Szkoły Podstawowej nr 7 w Zespole </w:t>
      </w:r>
      <w:proofErr w:type="spellStart"/>
      <w:r w:rsidR="00C11FA4" w:rsidRPr="00C11FA4">
        <w:rPr>
          <w:rFonts w:asciiTheme="minorHAnsi" w:hAnsiTheme="minorHAnsi" w:cstheme="minorHAnsi"/>
          <w:sz w:val="24"/>
          <w:szCs w:val="24"/>
        </w:rPr>
        <w:t>Szkolno</w:t>
      </w:r>
      <w:proofErr w:type="spellEnd"/>
      <w:r w:rsidR="00C11FA4" w:rsidRPr="00C11FA4">
        <w:rPr>
          <w:rFonts w:asciiTheme="minorHAnsi" w:hAnsiTheme="minorHAnsi" w:cstheme="minorHAnsi"/>
          <w:sz w:val="24"/>
          <w:szCs w:val="24"/>
        </w:rPr>
        <w:t xml:space="preserve"> – Przedszkolnym  nr 9  </w:t>
      </w:r>
      <w:r w:rsidR="00D544AA">
        <w:rPr>
          <w:rFonts w:asciiTheme="minorHAnsi" w:hAnsiTheme="minorHAnsi" w:cstheme="minorHAnsi"/>
          <w:sz w:val="24"/>
          <w:szCs w:val="24"/>
        </w:rPr>
        <w:br/>
      </w:r>
      <w:r w:rsidR="00C11FA4" w:rsidRPr="00C11FA4">
        <w:rPr>
          <w:rFonts w:asciiTheme="minorHAnsi" w:hAnsiTheme="minorHAnsi" w:cstheme="minorHAnsi"/>
          <w:sz w:val="24"/>
          <w:szCs w:val="24"/>
        </w:rPr>
        <w:t>w Gdańsku</w:t>
      </w:r>
      <w:r w:rsidR="00C11FA4">
        <w:rPr>
          <w:rFonts w:asciiTheme="minorHAnsi" w:hAnsiTheme="minorHAnsi" w:cstheme="minorHAnsi"/>
          <w:sz w:val="24"/>
          <w:szCs w:val="24"/>
        </w:rPr>
        <w:t>.</w:t>
      </w:r>
    </w:p>
    <w:p w14:paraId="01B12444" w14:textId="5356345B" w:rsidR="003844AD" w:rsidRPr="00D544AA" w:rsidRDefault="003844AD" w:rsidP="00D544AA">
      <w:pPr>
        <w:pStyle w:val="Akapitzlist"/>
        <w:widowControl/>
        <w:numPr>
          <w:ilvl w:val="0"/>
          <w:numId w:val="25"/>
        </w:numPr>
        <w:ind w:left="426" w:hanging="426"/>
        <w:jc w:val="both"/>
        <w:rPr>
          <w:rFonts w:asciiTheme="minorHAnsi" w:hAnsiTheme="minorHAnsi" w:cstheme="minorHAnsi"/>
          <w:sz w:val="24"/>
          <w:szCs w:val="24"/>
        </w:rPr>
      </w:pPr>
      <w:r w:rsidRPr="00D544AA">
        <w:rPr>
          <w:rFonts w:asciiTheme="minorHAnsi" w:hAnsiTheme="minorHAnsi" w:cstheme="minorHAnsi"/>
          <w:sz w:val="24"/>
          <w:szCs w:val="24"/>
        </w:rPr>
        <w:t xml:space="preserve">Miejsce świadczenia usług: </w:t>
      </w:r>
      <w:r w:rsidR="00C11FA4" w:rsidRPr="00D544AA">
        <w:rPr>
          <w:rFonts w:asciiTheme="minorHAnsi" w:hAnsiTheme="minorHAnsi" w:cstheme="minorHAnsi"/>
          <w:sz w:val="24"/>
          <w:szCs w:val="24"/>
        </w:rPr>
        <w:t xml:space="preserve">Szkoła Podstawowa nr 7 w Zespole </w:t>
      </w:r>
      <w:proofErr w:type="spellStart"/>
      <w:r w:rsidR="00C11FA4" w:rsidRPr="00D544AA">
        <w:rPr>
          <w:rFonts w:asciiTheme="minorHAnsi" w:hAnsiTheme="minorHAnsi" w:cstheme="minorHAnsi"/>
          <w:sz w:val="24"/>
          <w:szCs w:val="24"/>
        </w:rPr>
        <w:t>Szkolno</w:t>
      </w:r>
      <w:proofErr w:type="spellEnd"/>
      <w:r w:rsidR="00C11FA4" w:rsidRPr="00D544AA">
        <w:rPr>
          <w:rFonts w:asciiTheme="minorHAnsi" w:hAnsiTheme="minorHAnsi" w:cstheme="minorHAnsi"/>
          <w:sz w:val="24"/>
          <w:szCs w:val="24"/>
        </w:rPr>
        <w:t xml:space="preserve"> – Przedszkolnym nr 9  </w:t>
      </w:r>
      <w:r w:rsidR="00D544AA">
        <w:rPr>
          <w:rFonts w:asciiTheme="minorHAnsi" w:hAnsiTheme="minorHAnsi" w:cstheme="minorHAnsi"/>
          <w:sz w:val="24"/>
          <w:szCs w:val="24"/>
        </w:rPr>
        <w:br/>
      </w:r>
      <w:r w:rsidR="00C11FA4" w:rsidRPr="00D544AA">
        <w:rPr>
          <w:rFonts w:asciiTheme="minorHAnsi" w:hAnsiTheme="minorHAnsi" w:cstheme="minorHAnsi"/>
          <w:sz w:val="24"/>
          <w:szCs w:val="24"/>
        </w:rPr>
        <w:t>w Gdańsku</w:t>
      </w:r>
      <w:r w:rsidR="00D544AA" w:rsidRPr="00D544AA">
        <w:rPr>
          <w:rFonts w:asciiTheme="minorHAnsi" w:hAnsiTheme="minorHAnsi" w:cstheme="minorHAnsi"/>
          <w:sz w:val="24"/>
          <w:szCs w:val="24"/>
        </w:rPr>
        <w:t>,</w:t>
      </w:r>
      <w:r w:rsidR="00864C0B" w:rsidRPr="00D544AA">
        <w:rPr>
          <w:rFonts w:asciiTheme="minorHAnsi" w:hAnsiTheme="minorHAnsi" w:cstheme="minorHAnsi"/>
          <w:sz w:val="24"/>
          <w:szCs w:val="24"/>
        </w:rPr>
        <w:t xml:space="preserve">  </w:t>
      </w:r>
      <w:r w:rsidR="00D544AA" w:rsidRPr="00D544AA">
        <w:rPr>
          <w:rFonts w:asciiTheme="minorHAnsi" w:hAnsiTheme="minorHAnsi" w:cstheme="minorHAnsi"/>
          <w:sz w:val="24"/>
          <w:szCs w:val="24"/>
        </w:rPr>
        <w:t>ul. mjr. Mieczysława Słabego 6</w:t>
      </w:r>
      <w:r w:rsidR="008D651D">
        <w:rPr>
          <w:rFonts w:asciiTheme="minorHAnsi" w:hAnsiTheme="minorHAnsi" w:cstheme="minorHAnsi"/>
          <w:sz w:val="24"/>
          <w:szCs w:val="24"/>
        </w:rPr>
        <w:t>,</w:t>
      </w:r>
      <w:r w:rsidR="00D544AA" w:rsidRPr="00D544AA">
        <w:rPr>
          <w:rFonts w:asciiTheme="minorHAnsi" w:hAnsiTheme="minorHAnsi" w:cstheme="minorHAnsi"/>
          <w:sz w:val="24"/>
          <w:szCs w:val="24"/>
        </w:rPr>
        <w:t xml:space="preserve"> 80-298 Gdańsk</w:t>
      </w:r>
      <w:r w:rsidR="00C11FA4" w:rsidRPr="00D544AA">
        <w:rPr>
          <w:rFonts w:asciiTheme="minorHAnsi" w:hAnsiTheme="minorHAnsi" w:cstheme="minorHAnsi"/>
          <w:sz w:val="24"/>
          <w:szCs w:val="24"/>
        </w:rPr>
        <w:t>.</w:t>
      </w:r>
    </w:p>
    <w:p w14:paraId="03C9012D" w14:textId="77777777" w:rsidR="003844AD" w:rsidRPr="00466FA6" w:rsidRDefault="003844AD" w:rsidP="002C71B2">
      <w:pPr>
        <w:pStyle w:val="Akapitzlist"/>
        <w:widowControl/>
        <w:numPr>
          <w:ilvl w:val="0"/>
          <w:numId w:val="25"/>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Integralną część umowy stanowi opis przedmiotu zamówienia udostępniony Wykonawcom na etapie prowadzonej procedury o udzielenie niniejszego zamówienia</w:t>
      </w:r>
      <w:r>
        <w:rPr>
          <w:rFonts w:asciiTheme="minorHAnsi" w:hAnsiTheme="minorHAnsi" w:cstheme="minorHAnsi"/>
          <w:sz w:val="24"/>
          <w:szCs w:val="24"/>
        </w:rPr>
        <w:t xml:space="preserve">, wraz z ewentualnymi zmianami. </w:t>
      </w:r>
    </w:p>
    <w:p w14:paraId="513EBEDE" w14:textId="77777777" w:rsidR="003844AD" w:rsidRPr="00466FA6" w:rsidRDefault="003844AD" w:rsidP="002C71B2">
      <w:pPr>
        <w:pStyle w:val="Akapitzlist"/>
        <w:widowControl/>
        <w:numPr>
          <w:ilvl w:val="0"/>
          <w:numId w:val="25"/>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Wykonawca zobowiązuje się wykonać przedmiot umowy z należytą starannością, zgodnie z obowiązującymi normami i przepisami oraz opisem przedmiotu zamówienia. </w:t>
      </w:r>
    </w:p>
    <w:p w14:paraId="6F2D18DD" w14:textId="27E79598" w:rsidR="003844AD" w:rsidRPr="00FD4700" w:rsidRDefault="003844AD" w:rsidP="002C71B2">
      <w:pPr>
        <w:pStyle w:val="Akapitzlist"/>
        <w:widowControl/>
        <w:numPr>
          <w:ilvl w:val="0"/>
          <w:numId w:val="25"/>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Szczegółowe warunki świadczenia usługi cateringowej określone zostały w opisie przedmiotu </w:t>
      </w:r>
      <w:r w:rsidRPr="00FD4700">
        <w:rPr>
          <w:rFonts w:asciiTheme="minorHAnsi" w:hAnsiTheme="minorHAnsi" w:cstheme="minorHAnsi"/>
          <w:sz w:val="24"/>
          <w:szCs w:val="24"/>
        </w:rPr>
        <w:t xml:space="preserve">zamówienia (w załączniku </w:t>
      </w:r>
      <w:r w:rsidR="001A52C6">
        <w:rPr>
          <w:rFonts w:asciiTheme="minorHAnsi" w:hAnsiTheme="minorHAnsi" w:cstheme="minorHAnsi"/>
          <w:sz w:val="24"/>
          <w:szCs w:val="24"/>
        </w:rPr>
        <w:t xml:space="preserve">nr 1 </w:t>
      </w:r>
      <w:r w:rsidRPr="00FD4700">
        <w:rPr>
          <w:rFonts w:asciiTheme="minorHAnsi" w:hAnsiTheme="minorHAnsi" w:cstheme="minorHAnsi"/>
          <w:sz w:val="24"/>
          <w:szCs w:val="24"/>
        </w:rPr>
        <w:t xml:space="preserve">do niniejszej umowy). </w:t>
      </w:r>
    </w:p>
    <w:p w14:paraId="301FB91E" w14:textId="77777777" w:rsidR="003844AD" w:rsidRPr="00790E50" w:rsidRDefault="003844AD" w:rsidP="002C71B2">
      <w:pPr>
        <w:pStyle w:val="Akapitzlist"/>
        <w:widowControl/>
        <w:numPr>
          <w:ilvl w:val="0"/>
          <w:numId w:val="25"/>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Wykonawca zobowiązuje się do rzetelnego wykonania usługi cateringu oraz oświadcza,  że posiada wszelkie wymagane przez przepisy zgody i zezwolenia na prowadzenie działalności  cateringowej. </w:t>
      </w:r>
    </w:p>
    <w:p w14:paraId="42FE1592" w14:textId="77777777" w:rsidR="008D651D" w:rsidRDefault="008D651D" w:rsidP="003844AD">
      <w:pPr>
        <w:jc w:val="center"/>
        <w:rPr>
          <w:rFonts w:asciiTheme="minorHAnsi" w:hAnsiTheme="minorHAnsi" w:cstheme="minorHAnsi"/>
          <w:sz w:val="24"/>
          <w:szCs w:val="24"/>
        </w:rPr>
      </w:pPr>
    </w:p>
    <w:p w14:paraId="4C0D7DDA" w14:textId="2D236C4A" w:rsidR="003844AD" w:rsidRPr="00466FA6" w:rsidRDefault="003844AD" w:rsidP="003844AD">
      <w:pPr>
        <w:jc w:val="center"/>
        <w:rPr>
          <w:rFonts w:asciiTheme="minorHAnsi" w:hAnsiTheme="minorHAnsi" w:cstheme="minorHAnsi"/>
          <w:sz w:val="24"/>
          <w:szCs w:val="24"/>
        </w:rPr>
      </w:pPr>
      <w:r w:rsidRPr="00466FA6">
        <w:rPr>
          <w:rFonts w:asciiTheme="minorHAnsi" w:hAnsiTheme="minorHAnsi" w:cstheme="minorHAnsi"/>
          <w:sz w:val="24"/>
          <w:szCs w:val="24"/>
        </w:rPr>
        <w:lastRenderedPageBreak/>
        <w:t>§ 2.</w:t>
      </w:r>
    </w:p>
    <w:p w14:paraId="3CA1F8C0" w14:textId="06C142D4" w:rsidR="003844AD" w:rsidRPr="001A52C6" w:rsidRDefault="003844AD" w:rsidP="002C71B2">
      <w:pPr>
        <w:pStyle w:val="Akapitzlist"/>
        <w:widowControl/>
        <w:numPr>
          <w:ilvl w:val="0"/>
          <w:numId w:val="26"/>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Usługa cateringu świadczona będzie od dnia zawar</w:t>
      </w:r>
      <w:r w:rsidR="00F1538E">
        <w:rPr>
          <w:rFonts w:asciiTheme="minorHAnsi" w:hAnsiTheme="minorHAnsi" w:cstheme="minorHAnsi"/>
          <w:sz w:val="24"/>
          <w:szCs w:val="24"/>
        </w:rPr>
        <w:t>cia umowy (</w:t>
      </w:r>
      <w:r w:rsidR="00F1538E" w:rsidRPr="001A52C6">
        <w:rPr>
          <w:rFonts w:asciiTheme="minorHAnsi" w:hAnsiTheme="minorHAnsi" w:cstheme="minorHAnsi"/>
          <w:sz w:val="24"/>
          <w:szCs w:val="24"/>
        </w:rPr>
        <w:t>nie wcześniej niż od 0</w:t>
      </w:r>
      <w:r w:rsidR="007F03C6">
        <w:rPr>
          <w:rFonts w:asciiTheme="minorHAnsi" w:hAnsiTheme="minorHAnsi" w:cstheme="minorHAnsi"/>
          <w:sz w:val="24"/>
          <w:szCs w:val="24"/>
        </w:rPr>
        <w:t>8</w:t>
      </w:r>
      <w:r w:rsidR="00F1538E" w:rsidRPr="001A52C6">
        <w:rPr>
          <w:rFonts w:asciiTheme="minorHAnsi" w:hAnsiTheme="minorHAnsi" w:cstheme="minorHAnsi"/>
          <w:sz w:val="24"/>
          <w:szCs w:val="24"/>
        </w:rPr>
        <w:t>.0</w:t>
      </w:r>
      <w:r w:rsidR="007F03C6">
        <w:rPr>
          <w:rFonts w:asciiTheme="minorHAnsi" w:hAnsiTheme="minorHAnsi" w:cstheme="minorHAnsi"/>
          <w:sz w:val="24"/>
          <w:szCs w:val="24"/>
        </w:rPr>
        <w:t>9</w:t>
      </w:r>
      <w:r w:rsidR="00F1538E" w:rsidRPr="001A52C6">
        <w:rPr>
          <w:rFonts w:asciiTheme="minorHAnsi" w:hAnsiTheme="minorHAnsi" w:cstheme="minorHAnsi"/>
          <w:sz w:val="24"/>
          <w:szCs w:val="24"/>
        </w:rPr>
        <w:t>.202</w:t>
      </w:r>
      <w:r w:rsidR="0099685E">
        <w:rPr>
          <w:rFonts w:asciiTheme="minorHAnsi" w:hAnsiTheme="minorHAnsi" w:cstheme="minorHAnsi"/>
          <w:sz w:val="24"/>
          <w:szCs w:val="24"/>
        </w:rPr>
        <w:t xml:space="preserve">5 r. </w:t>
      </w:r>
      <w:r w:rsidR="00295FD4" w:rsidRPr="001A52C6">
        <w:rPr>
          <w:rFonts w:asciiTheme="minorHAnsi" w:hAnsiTheme="minorHAnsi" w:cstheme="minorHAnsi"/>
          <w:sz w:val="24"/>
          <w:szCs w:val="24"/>
        </w:rPr>
        <w:t>.</w:t>
      </w:r>
      <w:r w:rsidRPr="001A52C6">
        <w:rPr>
          <w:rFonts w:asciiTheme="minorHAnsi" w:hAnsiTheme="minorHAnsi" w:cstheme="minorHAnsi"/>
          <w:sz w:val="24"/>
          <w:szCs w:val="24"/>
        </w:rPr>
        <w:t>) do dnia</w:t>
      </w:r>
      <w:r w:rsidR="00F1538E" w:rsidRPr="001A52C6">
        <w:rPr>
          <w:rFonts w:asciiTheme="minorHAnsi" w:hAnsiTheme="minorHAnsi" w:cstheme="minorHAnsi"/>
          <w:sz w:val="24"/>
          <w:szCs w:val="24"/>
        </w:rPr>
        <w:t xml:space="preserve"> 3</w:t>
      </w:r>
      <w:r w:rsidR="007F03C6">
        <w:rPr>
          <w:rFonts w:asciiTheme="minorHAnsi" w:hAnsiTheme="minorHAnsi" w:cstheme="minorHAnsi"/>
          <w:sz w:val="24"/>
          <w:szCs w:val="24"/>
        </w:rPr>
        <w:t>0.06</w:t>
      </w:r>
      <w:r w:rsidR="00F1538E" w:rsidRPr="001A52C6">
        <w:rPr>
          <w:rFonts w:asciiTheme="minorHAnsi" w:hAnsiTheme="minorHAnsi" w:cstheme="minorHAnsi"/>
          <w:sz w:val="24"/>
          <w:szCs w:val="24"/>
        </w:rPr>
        <w:t>.202</w:t>
      </w:r>
      <w:r w:rsidR="007F03C6">
        <w:rPr>
          <w:rFonts w:asciiTheme="minorHAnsi" w:hAnsiTheme="minorHAnsi" w:cstheme="minorHAnsi"/>
          <w:sz w:val="24"/>
          <w:szCs w:val="24"/>
        </w:rPr>
        <w:t>7</w:t>
      </w:r>
      <w:r w:rsidR="003670DF" w:rsidRPr="001A52C6">
        <w:rPr>
          <w:rFonts w:asciiTheme="minorHAnsi" w:hAnsiTheme="minorHAnsi" w:cstheme="minorHAnsi"/>
          <w:sz w:val="24"/>
          <w:szCs w:val="24"/>
        </w:rPr>
        <w:t xml:space="preserve"> </w:t>
      </w:r>
      <w:r w:rsidRPr="001A52C6">
        <w:rPr>
          <w:rFonts w:asciiTheme="minorHAnsi" w:hAnsiTheme="minorHAnsi" w:cstheme="minorHAnsi"/>
          <w:sz w:val="24"/>
          <w:szCs w:val="24"/>
        </w:rPr>
        <w:t>r.</w:t>
      </w:r>
    </w:p>
    <w:p w14:paraId="2CD0AE73" w14:textId="7D7193E7" w:rsidR="003844AD" w:rsidRPr="001A52C6" w:rsidRDefault="003844AD" w:rsidP="002C71B2">
      <w:pPr>
        <w:pStyle w:val="Akapitzlist"/>
        <w:widowControl/>
        <w:numPr>
          <w:ilvl w:val="0"/>
          <w:numId w:val="26"/>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W ramach zamówienia </w:t>
      </w:r>
      <w:r>
        <w:rPr>
          <w:rFonts w:asciiTheme="minorHAnsi" w:hAnsiTheme="minorHAnsi" w:cstheme="minorHAnsi"/>
          <w:sz w:val="24"/>
          <w:szCs w:val="24"/>
        </w:rPr>
        <w:t xml:space="preserve">Wykonawca przygotuje i dostarczy we wskazane w SWZ miejsce, a </w:t>
      </w:r>
      <w:r w:rsidRPr="0037178F">
        <w:rPr>
          <w:rFonts w:asciiTheme="minorHAnsi" w:hAnsiTheme="minorHAnsi" w:cstheme="minorHAnsi"/>
          <w:sz w:val="24"/>
          <w:szCs w:val="24"/>
        </w:rPr>
        <w:t>Zamawiający zakupi dostarczone posiłki (wg opisu przedmiotu zamówienia) na potrzeby dzieci</w:t>
      </w:r>
      <w:r w:rsidR="002430E3">
        <w:rPr>
          <w:rFonts w:asciiTheme="minorHAnsi" w:hAnsiTheme="minorHAnsi" w:cstheme="minorHAnsi"/>
          <w:sz w:val="24"/>
          <w:szCs w:val="24"/>
        </w:rPr>
        <w:t xml:space="preserve"> </w:t>
      </w:r>
      <w:r w:rsidR="002430E3" w:rsidRPr="002430E3">
        <w:rPr>
          <w:rFonts w:asciiTheme="minorHAnsi" w:hAnsiTheme="minorHAnsi" w:cstheme="minorHAnsi"/>
          <w:sz w:val="24"/>
          <w:szCs w:val="24"/>
        </w:rPr>
        <w:t xml:space="preserve">Szkoły Podstawowej nr 7 w Zespole </w:t>
      </w:r>
      <w:proofErr w:type="spellStart"/>
      <w:r w:rsidR="002430E3" w:rsidRPr="002430E3">
        <w:rPr>
          <w:rFonts w:asciiTheme="minorHAnsi" w:hAnsiTheme="minorHAnsi" w:cstheme="minorHAnsi"/>
          <w:sz w:val="24"/>
          <w:szCs w:val="24"/>
        </w:rPr>
        <w:t>Szkolno</w:t>
      </w:r>
      <w:proofErr w:type="spellEnd"/>
      <w:r w:rsidR="002430E3" w:rsidRPr="002430E3">
        <w:rPr>
          <w:rFonts w:asciiTheme="minorHAnsi" w:hAnsiTheme="minorHAnsi" w:cstheme="minorHAnsi"/>
          <w:sz w:val="24"/>
          <w:szCs w:val="24"/>
        </w:rPr>
        <w:t xml:space="preserve"> – Przedszkolnym  nr 9  w Gdańsku</w:t>
      </w:r>
      <w:r w:rsidRPr="0037178F">
        <w:rPr>
          <w:rFonts w:asciiTheme="minorHAnsi" w:hAnsiTheme="minorHAnsi" w:cstheme="minorHAnsi"/>
          <w:sz w:val="24"/>
          <w:szCs w:val="24"/>
        </w:rPr>
        <w:t xml:space="preserve">, w szacowanej </w:t>
      </w:r>
      <w:r w:rsidRPr="001A52C6">
        <w:rPr>
          <w:rFonts w:asciiTheme="minorHAnsi" w:hAnsiTheme="minorHAnsi" w:cstheme="minorHAnsi"/>
          <w:sz w:val="24"/>
          <w:szCs w:val="24"/>
        </w:rPr>
        <w:t xml:space="preserve">ilości </w:t>
      </w:r>
      <w:r w:rsidR="00937CEE">
        <w:rPr>
          <w:rFonts w:asciiTheme="minorHAnsi" w:hAnsiTheme="minorHAnsi" w:cstheme="minorHAnsi"/>
          <w:sz w:val="24"/>
          <w:szCs w:val="24"/>
        </w:rPr>
        <w:t>220</w:t>
      </w:r>
      <w:r w:rsidR="00EA375D" w:rsidRPr="001A52C6">
        <w:rPr>
          <w:rFonts w:asciiTheme="minorHAnsi" w:hAnsiTheme="minorHAnsi" w:cstheme="minorHAnsi"/>
          <w:sz w:val="24"/>
          <w:szCs w:val="24"/>
        </w:rPr>
        <w:t xml:space="preserve"> </w:t>
      </w:r>
      <w:r w:rsidRPr="001A52C6">
        <w:rPr>
          <w:rFonts w:asciiTheme="minorHAnsi" w:hAnsiTheme="minorHAnsi" w:cstheme="minorHAnsi"/>
          <w:sz w:val="24"/>
          <w:szCs w:val="24"/>
        </w:rPr>
        <w:t xml:space="preserve">dzieci, z wyjątkiem dni ustawowo wolnych od pracy lub dodatkowo dni wolnych od zajęć. </w:t>
      </w:r>
    </w:p>
    <w:p w14:paraId="5CC13D4E" w14:textId="14B757D3" w:rsidR="003844AD" w:rsidRPr="008158B2" w:rsidRDefault="003844AD" w:rsidP="002C71B2">
      <w:pPr>
        <w:pStyle w:val="Akapitzlist"/>
        <w:widowControl/>
        <w:numPr>
          <w:ilvl w:val="0"/>
          <w:numId w:val="26"/>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Zamawiający zastrzega sobie prawo niewykorzystania całej ceny zamówienia</w:t>
      </w:r>
      <w:r>
        <w:rPr>
          <w:rFonts w:asciiTheme="minorHAnsi" w:hAnsiTheme="minorHAnsi" w:cstheme="minorHAnsi"/>
          <w:sz w:val="24"/>
          <w:szCs w:val="24"/>
        </w:rPr>
        <w:t xml:space="preserve"> (ilości osobodni żywieniowych określonych w OPZ)</w:t>
      </w:r>
      <w:r w:rsidRPr="00466FA6">
        <w:rPr>
          <w:rFonts w:asciiTheme="minorHAnsi" w:hAnsiTheme="minorHAnsi" w:cstheme="minorHAnsi"/>
          <w:sz w:val="24"/>
          <w:szCs w:val="24"/>
        </w:rPr>
        <w:t>. Wykonawca w takim przypadku nie będzie dochodził od Zamawiającego z tego tytuł</w:t>
      </w:r>
      <w:r w:rsidRPr="00FD4700">
        <w:rPr>
          <w:rFonts w:asciiTheme="minorHAnsi" w:hAnsiTheme="minorHAnsi" w:cstheme="minorHAnsi"/>
          <w:sz w:val="24"/>
          <w:szCs w:val="24"/>
        </w:rPr>
        <w:t xml:space="preserve">u żadnych roszczeń. Minimalna gwarantowana ilość osobodni żywieniowych to </w:t>
      </w:r>
      <w:r w:rsidR="00143AA7">
        <w:rPr>
          <w:rFonts w:asciiTheme="minorHAnsi" w:hAnsiTheme="minorHAnsi" w:cstheme="minorHAnsi"/>
          <w:sz w:val="24"/>
          <w:szCs w:val="24"/>
        </w:rPr>
        <w:t>7</w:t>
      </w:r>
      <w:r w:rsidRPr="00FD4700">
        <w:rPr>
          <w:rFonts w:asciiTheme="minorHAnsi" w:hAnsiTheme="minorHAnsi" w:cstheme="minorHAnsi"/>
          <w:sz w:val="24"/>
          <w:szCs w:val="24"/>
        </w:rPr>
        <w:t>0% wartości</w:t>
      </w:r>
      <w:r>
        <w:rPr>
          <w:rFonts w:asciiTheme="minorHAnsi" w:hAnsiTheme="minorHAnsi" w:cstheme="minorHAnsi"/>
          <w:sz w:val="24"/>
          <w:szCs w:val="24"/>
        </w:rPr>
        <w:t xml:space="preserve"> zamówienia określonej w OPZ. </w:t>
      </w:r>
      <w:r w:rsidRPr="008158B2">
        <w:rPr>
          <w:rFonts w:asciiTheme="minorHAnsi" w:hAnsiTheme="minorHAnsi" w:cstheme="minorHAnsi"/>
          <w:sz w:val="24"/>
          <w:szCs w:val="24"/>
        </w:rPr>
        <w:t xml:space="preserve">Zamawiający zastrzega, że za siłę wyższą uzna zamknięcie </w:t>
      </w:r>
      <w:r w:rsidR="00FF56E0">
        <w:rPr>
          <w:rFonts w:asciiTheme="minorHAnsi" w:hAnsiTheme="minorHAnsi" w:cstheme="minorHAnsi"/>
          <w:sz w:val="24"/>
          <w:szCs w:val="24"/>
        </w:rPr>
        <w:t xml:space="preserve">szkoły </w:t>
      </w:r>
      <w:r w:rsidRPr="008158B2">
        <w:rPr>
          <w:rFonts w:asciiTheme="minorHAnsi" w:hAnsiTheme="minorHAnsi" w:cstheme="minorHAnsi"/>
          <w:sz w:val="24"/>
          <w:szCs w:val="24"/>
        </w:rPr>
        <w:t xml:space="preserve">z przyczyn związanych z </w:t>
      </w:r>
      <w:r w:rsidR="0033673B">
        <w:rPr>
          <w:rFonts w:asciiTheme="minorHAnsi" w:hAnsiTheme="minorHAnsi" w:cstheme="minorHAnsi"/>
          <w:sz w:val="24"/>
          <w:szCs w:val="24"/>
        </w:rPr>
        <w:t xml:space="preserve">jakąkolwiek </w:t>
      </w:r>
      <w:r w:rsidRPr="008158B2">
        <w:rPr>
          <w:rFonts w:asciiTheme="minorHAnsi" w:hAnsiTheme="minorHAnsi" w:cstheme="minorHAnsi"/>
          <w:sz w:val="24"/>
          <w:szCs w:val="24"/>
        </w:rPr>
        <w:t>pandemią</w:t>
      </w:r>
      <w:r w:rsidR="005465F0">
        <w:rPr>
          <w:rFonts w:asciiTheme="minorHAnsi" w:hAnsiTheme="minorHAnsi" w:cstheme="minorHAnsi"/>
          <w:sz w:val="24"/>
          <w:szCs w:val="24"/>
        </w:rPr>
        <w:t xml:space="preserve"> lub innych przyczyn niezależnych od Zamawiającego</w:t>
      </w:r>
      <w:r w:rsidRPr="008158B2">
        <w:rPr>
          <w:rFonts w:asciiTheme="minorHAnsi" w:hAnsiTheme="minorHAnsi" w:cstheme="minorHAnsi"/>
          <w:sz w:val="24"/>
          <w:szCs w:val="24"/>
        </w:rPr>
        <w:t xml:space="preserve">. W takim wypadku </w:t>
      </w:r>
      <w:r>
        <w:rPr>
          <w:rFonts w:asciiTheme="minorHAnsi" w:hAnsiTheme="minorHAnsi" w:cstheme="minorHAnsi"/>
          <w:sz w:val="24"/>
          <w:szCs w:val="24"/>
        </w:rPr>
        <w:t>W</w:t>
      </w:r>
      <w:r w:rsidRPr="008158B2">
        <w:rPr>
          <w:rFonts w:asciiTheme="minorHAnsi" w:hAnsiTheme="minorHAnsi" w:cstheme="minorHAnsi"/>
          <w:sz w:val="24"/>
          <w:szCs w:val="24"/>
        </w:rPr>
        <w:t xml:space="preserve">ykonawcy nie przysługuje za ten okres wynagrodzenie, jak i roszczenie o wykonanie umowy w zakresie gwarantowanym. </w:t>
      </w:r>
    </w:p>
    <w:p w14:paraId="7C59B6C5" w14:textId="77777777" w:rsidR="003844AD" w:rsidRPr="00466FA6" w:rsidRDefault="003844AD" w:rsidP="002C71B2">
      <w:pPr>
        <w:pStyle w:val="Akapitzlist"/>
        <w:widowControl/>
        <w:numPr>
          <w:ilvl w:val="0"/>
          <w:numId w:val="26"/>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Strony ustalają miesięczny okres wypowiedzenia niniejszej umowy. </w:t>
      </w:r>
    </w:p>
    <w:p w14:paraId="18C590D1" w14:textId="77777777" w:rsidR="003844AD" w:rsidRPr="00466FA6" w:rsidRDefault="003844AD" w:rsidP="002C71B2">
      <w:pPr>
        <w:pStyle w:val="Akapitzlist"/>
        <w:widowControl/>
        <w:numPr>
          <w:ilvl w:val="0"/>
          <w:numId w:val="26"/>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Umowa może ulec rozwiązaniu bez zachowania terminu wypowiedzenia, o którym  mowa w ust. 4 w następujących przypadkach:</w:t>
      </w:r>
    </w:p>
    <w:p w14:paraId="6E514F1B" w14:textId="1BC22C7D" w:rsidR="003844AD" w:rsidRPr="009C74D2" w:rsidRDefault="003844AD" w:rsidP="002C71B2">
      <w:pPr>
        <w:pStyle w:val="Akapitzlist"/>
        <w:widowControl/>
        <w:numPr>
          <w:ilvl w:val="0"/>
          <w:numId w:val="27"/>
        </w:numPr>
        <w:jc w:val="both"/>
        <w:rPr>
          <w:rFonts w:asciiTheme="minorHAnsi" w:hAnsiTheme="minorHAnsi" w:cstheme="minorHAnsi"/>
          <w:sz w:val="24"/>
          <w:szCs w:val="24"/>
        </w:rPr>
      </w:pPr>
      <w:r w:rsidRPr="00466FA6">
        <w:rPr>
          <w:rFonts w:asciiTheme="minorHAnsi" w:hAnsiTheme="minorHAnsi" w:cstheme="minorHAnsi"/>
          <w:sz w:val="24"/>
          <w:szCs w:val="24"/>
        </w:rPr>
        <w:t xml:space="preserve">co najmniej trzech </w:t>
      </w:r>
      <w:r w:rsidR="000C0D99">
        <w:rPr>
          <w:rFonts w:asciiTheme="minorHAnsi" w:hAnsiTheme="minorHAnsi" w:cstheme="minorHAnsi"/>
          <w:sz w:val="24"/>
          <w:szCs w:val="24"/>
        </w:rPr>
        <w:t xml:space="preserve"> pisemnych </w:t>
      </w:r>
      <w:r w:rsidRPr="00466FA6">
        <w:rPr>
          <w:rFonts w:asciiTheme="minorHAnsi" w:hAnsiTheme="minorHAnsi" w:cstheme="minorHAnsi"/>
          <w:sz w:val="24"/>
          <w:szCs w:val="24"/>
        </w:rPr>
        <w:t xml:space="preserve">skarg osób korzystających z usług Wykonawcy, które zostaną uznane </w:t>
      </w:r>
      <w:r w:rsidRPr="009C74D2">
        <w:rPr>
          <w:rFonts w:asciiTheme="minorHAnsi" w:hAnsiTheme="minorHAnsi" w:cstheme="minorHAnsi"/>
          <w:sz w:val="24"/>
          <w:szCs w:val="24"/>
        </w:rPr>
        <w:t>za zasadne</w:t>
      </w:r>
      <w:r w:rsidR="00F05B89">
        <w:rPr>
          <w:rFonts w:asciiTheme="minorHAnsi" w:hAnsiTheme="minorHAnsi" w:cstheme="minorHAnsi"/>
          <w:sz w:val="24"/>
          <w:szCs w:val="24"/>
        </w:rPr>
        <w:t xml:space="preserve"> (</w:t>
      </w:r>
      <w:r w:rsidR="00F05B89" w:rsidRPr="00466FA6">
        <w:rPr>
          <w:rFonts w:asciiTheme="minorHAnsi" w:hAnsiTheme="minorHAnsi" w:cstheme="minorHAnsi"/>
          <w:sz w:val="24"/>
          <w:szCs w:val="24"/>
        </w:rPr>
        <w:t xml:space="preserve">posiłki mają za małą gramaturę lub </w:t>
      </w:r>
      <w:r w:rsidR="00F05B89">
        <w:rPr>
          <w:rFonts w:asciiTheme="minorHAnsi" w:hAnsiTheme="minorHAnsi" w:cstheme="minorHAnsi"/>
          <w:sz w:val="24"/>
          <w:szCs w:val="24"/>
        </w:rPr>
        <w:t>s</w:t>
      </w:r>
      <w:r w:rsidR="00F05B89" w:rsidRPr="00466FA6">
        <w:rPr>
          <w:rFonts w:asciiTheme="minorHAnsi" w:hAnsiTheme="minorHAnsi" w:cstheme="minorHAnsi"/>
          <w:sz w:val="24"/>
          <w:szCs w:val="24"/>
        </w:rPr>
        <w:t>ą niezgodne z opisem przedmiotu zamówienia</w:t>
      </w:r>
      <w:r w:rsidR="00F05B89">
        <w:rPr>
          <w:rFonts w:asciiTheme="minorHAnsi" w:hAnsiTheme="minorHAnsi" w:cstheme="minorHAnsi"/>
          <w:sz w:val="24"/>
          <w:szCs w:val="24"/>
        </w:rPr>
        <w:t>)</w:t>
      </w:r>
      <w:r w:rsidRPr="009C74D2">
        <w:rPr>
          <w:rFonts w:asciiTheme="minorHAnsi" w:hAnsiTheme="minorHAnsi" w:cstheme="minorHAnsi"/>
          <w:sz w:val="24"/>
          <w:szCs w:val="24"/>
        </w:rPr>
        <w:t xml:space="preserve">, </w:t>
      </w:r>
    </w:p>
    <w:p w14:paraId="4054ACF4" w14:textId="77777777" w:rsidR="003844AD" w:rsidRPr="00466FA6" w:rsidRDefault="003844AD" w:rsidP="002C71B2">
      <w:pPr>
        <w:pStyle w:val="Akapitzlist"/>
        <w:widowControl/>
        <w:numPr>
          <w:ilvl w:val="0"/>
          <w:numId w:val="27"/>
        </w:numPr>
        <w:jc w:val="both"/>
        <w:rPr>
          <w:rFonts w:asciiTheme="minorHAnsi" w:hAnsiTheme="minorHAnsi" w:cstheme="minorHAnsi"/>
          <w:sz w:val="24"/>
          <w:szCs w:val="24"/>
        </w:rPr>
      </w:pPr>
      <w:r w:rsidRPr="00466FA6">
        <w:rPr>
          <w:rFonts w:asciiTheme="minorHAnsi" w:hAnsiTheme="minorHAnsi" w:cstheme="minorHAnsi"/>
          <w:sz w:val="24"/>
          <w:szCs w:val="24"/>
        </w:rPr>
        <w:t xml:space="preserve">naruszenia przez Wykonawcę zapisów zawartych w ogłoszeniu, </w:t>
      </w:r>
      <w:r>
        <w:rPr>
          <w:rFonts w:asciiTheme="minorHAnsi" w:hAnsiTheme="minorHAnsi" w:cstheme="minorHAnsi"/>
          <w:sz w:val="24"/>
          <w:szCs w:val="24"/>
        </w:rPr>
        <w:t xml:space="preserve">SWZ, </w:t>
      </w:r>
      <w:r w:rsidRPr="00466FA6">
        <w:rPr>
          <w:rFonts w:asciiTheme="minorHAnsi" w:hAnsiTheme="minorHAnsi" w:cstheme="minorHAnsi"/>
          <w:sz w:val="24"/>
          <w:szCs w:val="24"/>
        </w:rPr>
        <w:t xml:space="preserve">ofercie i umowie, </w:t>
      </w:r>
    </w:p>
    <w:p w14:paraId="0B7BE715" w14:textId="77777777" w:rsidR="003844AD" w:rsidRPr="00466FA6" w:rsidRDefault="003844AD" w:rsidP="002C71B2">
      <w:pPr>
        <w:pStyle w:val="Akapitzlist"/>
        <w:widowControl/>
        <w:numPr>
          <w:ilvl w:val="0"/>
          <w:numId w:val="27"/>
        </w:numPr>
        <w:jc w:val="both"/>
        <w:rPr>
          <w:rFonts w:asciiTheme="minorHAnsi" w:hAnsiTheme="minorHAnsi" w:cstheme="minorHAnsi"/>
          <w:sz w:val="24"/>
          <w:szCs w:val="24"/>
        </w:rPr>
      </w:pPr>
      <w:r w:rsidRPr="00466FA6">
        <w:rPr>
          <w:rFonts w:asciiTheme="minorHAnsi" w:hAnsiTheme="minorHAnsi" w:cstheme="minorHAnsi"/>
          <w:sz w:val="24"/>
          <w:szCs w:val="24"/>
        </w:rPr>
        <w:t>uniemożl</w:t>
      </w:r>
      <w:r>
        <w:rPr>
          <w:rFonts w:asciiTheme="minorHAnsi" w:hAnsiTheme="minorHAnsi" w:cstheme="minorHAnsi"/>
          <w:sz w:val="24"/>
          <w:szCs w:val="24"/>
        </w:rPr>
        <w:t xml:space="preserve">iwienia Zamawiającemu kontroli lub </w:t>
      </w:r>
      <w:r w:rsidRPr="00466FA6">
        <w:rPr>
          <w:rFonts w:asciiTheme="minorHAnsi" w:hAnsiTheme="minorHAnsi" w:cstheme="minorHAnsi"/>
          <w:sz w:val="24"/>
          <w:szCs w:val="24"/>
        </w:rPr>
        <w:t xml:space="preserve">stwierdzenia przez Zamawiającego, że Wykonawca nie wykonuje rzetelnie swoich obowiązków, oraz przygotowuje posiłki niezgodne z ustalonym jadłospisem (np. posiłki mają za małą gramaturę lub </w:t>
      </w:r>
      <w:r>
        <w:rPr>
          <w:rFonts w:asciiTheme="minorHAnsi" w:hAnsiTheme="minorHAnsi" w:cstheme="minorHAnsi"/>
          <w:sz w:val="24"/>
          <w:szCs w:val="24"/>
        </w:rPr>
        <w:t>s</w:t>
      </w:r>
      <w:r w:rsidRPr="00466FA6">
        <w:rPr>
          <w:rFonts w:asciiTheme="minorHAnsi" w:hAnsiTheme="minorHAnsi" w:cstheme="minorHAnsi"/>
          <w:sz w:val="24"/>
          <w:szCs w:val="24"/>
        </w:rPr>
        <w:t xml:space="preserve">ą niezgodne z opisem przedmiotu zamówienia), </w:t>
      </w:r>
    </w:p>
    <w:p w14:paraId="2B5CCD53" w14:textId="77777777" w:rsidR="003844AD" w:rsidRPr="00466FA6" w:rsidRDefault="003844AD" w:rsidP="002C71B2">
      <w:pPr>
        <w:pStyle w:val="Akapitzlist"/>
        <w:widowControl/>
        <w:numPr>
          <w:ilvl w:val="0"/>
          <w:numId w:val="27"/>
        </w:numPr>
        <w:jc w:val="both"/>
        <w:rPr>
          <w:rFonts w:asciiTheme="minorHAnsi" w:hAnsiTheme="minorHAnsi" w:cstheme="minorHAnsi"/>
          <w:sz w:val="24"/>
          <w:szCs w:val="24"/>
        </w:rPr>
      </w:pPr>
      <w:r w:rsidRPr="00466FA6">
        <w:rPr>
          <w:rFonts w:asciiTheme="minorHAnsi" w:hAnsiTheme="minorHAnsi" w:cstheme="minorHAnsi"/>
          <w:sz w:val="24"/>
          <w:szCs w:val="24"/>
        </w:rPr>
        <w:t xml:space="preserve">utraty wymaganych odpowiednimi przepisami pozwoleń na prowadzenie, przygotowanie </w:t>
      </w:r>
    </w:p>
    <w:p w14:paraId="223DA193" w14:textId="77777777" w:rsidR="003844AD" w:rsidRPr="00466FA6" w:rsidRDefault="003844AD" w:rsidP="003844AD">
      <w:pPr>
        <w:pStyle w:val="Akapitzlist"/>
        <w:jc w:val="both"/>
        <w:rPr>
          <w:rFonts w:asciiTheme="minorHAnsi" w:hAnsiTheme="minorHAnsi" w:cstheme="minorHAnsi"/>
          <w:sz w:val="24"/>
          <w:szCs w:val="24"/>
        </w:rPr>
      </w:pPr>
      <w:r w:rsidRPr="00466FA6">
        <w:rPr>
          <w:rFonts w:asciiTheme="minorHAnsi" w:hAnsiTheme="minorHAnsi" w:cstheme="minorHAnsi"/>
          <w:sz w:val="24"/>
          <w:szCs w:val="24"/>
        </w:rPr>
        <w:t>i podawanie posiłków</w:t>
      </w:r>
      <w:r>
        <w:rPr>
          <w:rFonts w:asciiTheme="minorHAnsi" w:hAnsiTheme="minorHAnsi" w:cstheme="minorHAnsi"/>
          <w:sz w:val="24"/>
          <w:szCs w:val="24"/>
        </w:rPr>
        <w:t xml:space="preserve"> (np. SANEPID).</w:t>
      </w:r>
      <w:r w:rsidRPr="00466FA6">
        <w:rPr>
          <w:rFonts w:asciiTheme="minorHAnsi" w:hAnsiTheme="minorHAnsi" w:cstheme="minorHAnsi"/>
          <w:sz w:val="24"/>
          <w:szCs w:val="24"/>
        </w:rPr>
        <w:t xml:space="preserve"> </w:t>
      </w:r>
    </w:p>
    <w:p w14:paraId="316C55A0" w14:textId="77777777" w:rsidR="003844AD" w:rsidRPr="002D69AD" w:rsidRDefault="003844AD" w:rsidP="002C71B2">
      <w:pPr>
        <w:pStyle w:val="Akapitzlist"/>
        <w:widowControl/>
        <w:numPr>
          <w:ilvl w:val="0"/>
          <w:numId w:val="26"/>
        </w:numPr>
        <w:ind w:left="426" w:hanging="426"/>
        <w:jc w:val="both"/>
        <w:rPr>
          <w:rFonts w:asciiTheme="minorHAnsi" w:hAnsiTheme="minorHAnsi" w:cstheme="minorHAnsi"/>
          <w:sz w:val="24"/>
          <w:szCs w:val="24"/>
        </w:rPr>
      </w:pPr>
      <w:r w:rsidRPr="002D69AD">
        <w:rPr>
          <w:rFonts w:asciiTheme="minorHAnsi" w:hAnsiTheme="minorHAnsi" w:cstheme="minorHAnsi"/>
          <w:sz w:val="24"/>
          <w:szCs w:val="24"/>
        </w:rPr>
        <w:t xml:space="preserve">Wykonawca może wypowiedzieć umowę w każdym czasie z powodu braku koniecznego  współdziałania albo powstania zadłużenia przekraczającego kwotę jednego miesiąca wynagrodzenia za usługę. </w:t>
      </w:r>
    </w:p>
    <w:p w14:paraId="241DB112" w14:textId="5CDFD252" w:rsidR="003844AD" w:rsidRPr="002D69AD" w:rsidRDefault="00F4665B" w:rsidP="002C71B2">
      <w:pPr>
        <w:pStyle w:val="Akapitzlist"/>
        <w:widowControl/>
        <w:numPr>
          <w:ilvl w:val="0"/>
          <w:numId w:val="26"/>
        </w:numPr>
        <w:ind w:left="426" w:hanging="426"/>
        <w:jc w:val="both"/>
        <w:rPr>
          <w:rFonts w:asciiTheme="minorHAnsi" w:hAnsiTheme="minorHAnsi" w:cstheme="minorHAnsi"/>
          <w:sz w:val="24"/>
          <w:szCs w:val="24"/>
        </w:rPr>
      </w:pPr>
      <w:r w:rsidRPr="002D69AD">
        <w:rPr>
          <w:rFonts w:asciiTheme="minorHAnsi" w:hAnsiTheme="minorHAnsi" w:cstheme="minorHAnsi"/>
          <w:sz w:val="24"/>
          <w:szCs w:val="24"/>
        </w:rPr>
        <w:t>Zamawiający zgłaszać będzie Wykonawcy najpóźniej do godziny 13:00 w dniu poprzedzającym dostawę zapotrzebowanie na liczbę posiłków.</w:t>
      </w:r>
    </w:p>
    <w:p w14:paraId="221EC021" w14:textId="77777777" w:rsidR="003844AD" w:rsidRPr="009C74D2" w:rsidRDefault="003844AD" w:rsidP="002C71B2">
      <w:pPr>
        <w:pStyle w:val="Akapitzlist"/>
        <w:widowControl/>
        <w:numPr>
          <w:ilvl w:val="0"/>
          <w:numId w:val="26"/>
        </w:numPr>
        <w:ind w:left="426" w:hanging="426"/>
        <w:jc w:val="both"/>
        <w:rPr>
          <w:rFonts w:asciiTheme="minorHAnsi" w:hAnsiTheme="minorHAnsi" w:cstheme="minorHAnsi"/>
          <w:sz w:val="24"/>
          <w:szCs w:val="24"/>
        </w:rPr>
      </w:pPr>
      <w:r w:rsidRPr="002D69AD">
        <w:rPr>
          <w:rFonts w:asciiTheme="minorHAnsi" w:hAnsiTheme="minorHAnsi" w:cstheme="minorHAnsi"/>
          <w:sz w:val="24"/>
          <w:szCs w:val="24"/>
        </w:rPr>
        <w:t xml:space="preserve">Zamawiający przewiduje udzielenie zamówień, o których mowa w art. 214 ust. 1 pkt 7 </w:t>
      </w:r>
      <w:proofErr w:type="spellStart"/>
      <w:r w:rsidRPr="002D69AD">
        <w:rPr>
          <w:rFonts w:asciiTheme="minorHAnsi" w:hAnsiTheme="minorHAnsi" w:cstheme="minorHAnsi"/>
          <w:sz w:val="24"/>
          <w:szCs w:val="24"/>
        </w:rPr>
        <w:t>Pzp</w:t>
      </w:r>
      <w:proofErr w:type="spellEnd"/>
      <w:r w:rsidRPr="002D69AD">
        <w:rPr>
          <w:rFonts w:asciiTheme="minorHAnsi" w:hAnsiTheme="minorHAnsi" w:cstheme="minorHAnsi"/>
          <w:sz w:val="24"/>
          <w:szCs w:val="24"/>
        </w:rPr>
        <w:t>, a więc</w:t>
      </w:r>
      <w:r w:rsidRPr="009C74D2">
        <w:rPr>
          <w:rFonts w:asciiTheme="minorHAnsi" w:hAnsiTheme="minorHAnsi" w:cstheme="minorHAnsi"/>
          <w:sz w:val="24"/>
          <w:szCs w:val="24"/>
        </w:rPr>
        <w:t xml:space="preserve"> Zamawiający przewiduje powtórzenie podobnych usług będących </w:t>
      </w:r>
      <w:r w:rsidRPr="003670DF">
        <w:rPr>
          <w:rFonts w:asciiTheme="minorHAnsi" w:hAnsiTheme="minorHAnsi" w:cstheme="minorHAnsi"/>
          <w:sz w:val="24"/>
          <w:szCs w:val="24"/>
        </w:rPr>
        <w:t>przedmiotem zamówienia, a określonych w opisie przedmiotu zamówienia i formularzu ofertowym,</w:t>
      </w:r>
      <w:r w:rsidRPr="009C74D2">
        <w:rPr>
          <w:rFonts w:asciiTheme="minorHAnsi" w:hAnsiTheme="minorHAnsi" w:cstheme="minorHAnsi"/>
          <w:sz w:val="24"/>
          <w:szCs w:val="24"/>
        </w:rPr>
        <w:t xml:space="preserve"> w zakresie do </w:t>
      </w:r>
      <w:r w:rsidR="00EA375D">
        <w:rPr>
          <w:rFonts w:asciiTheme="minorHAnsi" w:hAnsiTheme="minorHAnsi" w:cstheme="minorHAnsi"/>
          <w:sz w:val="24"/>
          <w:szCs w:val="24"/>
        </w:rPr>
        <w:t>2</w:t>
      </w:r>
      <w:r w:rsidRPr="009C74D2">
        <w:rPr>
          <w:rFonts w:asciiTheme="minorHAnsi" w:hAnsiTheme="minorHAnsi" w:cstheme="minorHAnsi"/>
          <w:sz w:val="24"/>
          <w:szCs w:val="24"/>
        </w:rPr>
        <w:t>0% wartości zamówienia (zawartej umowy), w przypadku gdy Wykonawca wykona szacowane ilości jednostek (osobodni żywieniowych) określone w opisie przedmiotu zamówienia, wyczerpując jednocześnie kwotę określoną w formularzu ofertowym</w:t>
      </w:r>
      <w:r>
        <w:rPr>
          <w:rFonts w:asciiTheme="minorHAnsi" w:hAnsiTheme="minorHAnsi" w:cstheme="minorHAnsi"/>
          <w:sz w:val="24"/>
          <w:szCs w:val="24"/>
        </w:rPr>
        <w:t xml:space="preserve"> da zamówienia podstawowego</w:t>
      </w:r>
      <w:r w:rsidRPr="009C74D2">
        <w:rPr>
          <w:rFonts w:asciiTheme="minorHAnsi" w:hAnsiTheme="minorHAnsi" w:cstheme="minorHAnsi"/>
          <w:sz w:val="24"/>
          <w:szCs w:val="24"/>
        </w:rPr>
        <w:t xml:space="preserve">. </w:t>
      </w:r>
    </w:p>
    <w:p w14:paraId="10BD7B7F" w14:textId="77777777" w:rsidR="00F05B89" w:rsidRDefault="00F05B89" w:rsidP="003844AD">
      <w:pPr>
        <w:jc w:val="center"/>
        <w:rPr>
          <w:rFonts w:asciiTheme="minorHAnsi" w:hAnsiTheme="minorHAnsi" w:cstheme="minorHAnsi"/>
          <w:sz w:val="24"/>
          <w:szCs w:val="24"/>
        </w:rPr>
      </w:pPr>
    </w:p>
    <w:p w14:paraId="503771E1" w14:textId="77777777" w:rsidR="003844AD" w:rsidRPr="00466FA6" w:rsidRDefault="003844AD" w:rsidP="003844AD">
      <w:pPr>
        <w:jc w:val="center"/>
        <w:rPr>
          <w:rFonts w:asciiTheme="minorHAnsi" w:hAnsiTheme="minorHAnsi" w:cstheme="minorHAnsi"/>
          <w:sz w:val="24"/>
          <w:szCs w:val="24"/>
        </w:rPr>
      </w:pPr>
      <w:r w:rsidRPr="00466FA6">
        <w:rPr>
          <w:rFonts w:asciiTheme="minorHAnsi" w:hAnsiTheme="minorHAnsi" w:cstheme="minorHAnsi"/>
          <w:sz w:val="24"/>
          <w:szCs w:val="24"/>
        </w:rPr>
        <w:t>§ 3.</w:t>
      </w:r>
    </w:p>
    <w:p w14:paraId="7A18AE29" w14:textId="31E651EB" w:rsidR="003844AD" w:rsidRPr="002D69AD" w:rsidRDefault="003844AD" w:rsidP="002C71B2">
      <w:pPr>
        <w:pStyle w:val="Akapitzlist"/>
        <w:widowControl/>
        <w:numPr>
          <w:ilvl w:val="0"/>
          <w:numId w:val="29"/>
        </w:numPr>
        <w:ind w:left="426" w:hanging="426"/>
        <w:rPr>
          <w:rFonts w:asciiTheme="minorHAnsi" w:hAnsiTheme="minorHAnsi" w:cstheme="minorHAnsi"/>
          <w:sz w:val="24"/>
          <w:szCs w:val="24"/>
        </w:rPr>
      </w:pPr>
      <w:r w:rsidRPr="003612DF">
        <w:rPr>
          <w:rFonts w:asciiTheme="minorHAnsi" w:hAnsiTheme="minorHAnsi" w:cstheme="minorHAnsi"/>
          <w:sz w:val="24"/>
          <w:szCs w:val="24"/>
        </w:rPr>
        <w:t>Zamawiają</w:t>
      </w:r>
      <w:r w:rsidR="00B1421E">
        <w:rPr>
          <w:rFonts w:asciiTheme="minorHAnsi" w:hAnsiTheme="minorHAnsi" w:cstheme="minorHAnsi"/>
          <w:sz w:val="24"/>
          <w:szCs w:val="24"/>
        </w:rPr>
        <w:t xml:space="preserve">cy ustanawia osobę do kontaktu: </w:t>
      </w:r>
      <w:r w:rsidR="001541DB">
        <w:rPr>
          <w:rFonts w:asciiTheme="minorHAnsi" w:hAnsiTheme="minorHAnsi" w:cstheme="minorHAnsi"/>
          <w:sz w:val="24"/>
          <w:szCs w:val="24"/>
        </w:rPr>
        <w:t xml:space="preserve">Panią </w:t>
      </w:r>
      <w:r w:rsidR="00B1421E">
        <w:rPr>
          <w:rFonts w:asciiTheme="minorHAnsi" w:hAnsiTheme="minorHAnsi" w:cstheme="minorHAnsi"/>
          <w:sz w:val="24"/>
          <w:szCs w:val="24"/>
        </w:rPr>
        <w:t xml:space="preserve"> </w:t>
      </w:r>
      <w:r w:rsidR="00F07121">
        <w:rPr>
          <w:rFonts w:asciiTheme="minorHAnsi" w:hAnsiTheme="minorHAnsi" w:cstheme="minorHAnsi"/>
          <w:sz w:val="24"/>
          <w:szCs w:val="24"/>
        </w:rPr>
        <w:t>Kamilę Staszkiewicz</w:t>
      </w:r>
      <w:r w:rsidR="001541DB">
        <w:rPr>
          <w:rFonts w:asciiTheme="minorHAnsi" w:hAnsiTheme="minorHAnsi" w:cstheme="minorHAnsi"/>
          <w:sz w:val="24"/>
          <w:szCs w:val="24"/>
        </w:rPr>
        <w:t xml:space="preserve"> tel</w:t>
      </w:r>
      <w:r w:rsidR="001541DB" w:rsidRPr="002D69AD">
        <w:rPr>
          <w:rFonts w:asciiTheme="minorHAnsi" w:hAnsiTheme="minorHAnsi" w:cstheme="minorHAnsi"/>
          <w:sz w:val="24"/>
          <w:szCs w:val="24"/>
        </w:rPr>
        <w:t xml:space="preserve">.: </w:t>
      </w:r>
      <w:r w:rsidR="00F07121" w:rsidRPr="002D69AD">
        <w:rPr>
          <w:rFonts w:asciiTheme="minorHAnsi" w:hAnsiTheme="minorHAnsi" w:cstheme="minorHAnsi"/>
          <w:sz w:val="24"/>
          <w:szCs w:val="24"/>
        </w:rPr>
        <w:t>(58) 349-65-16</w:t>
      </w:r>
      <w:r w:rsidR="001541DB" w:rsidRPr="002D69AD">
        <w:rPr>
          <w:rFonts w:asciiTheme="minorHAnsi" w:hAnsiTheme="minorHAnsi" w:cstheme="minorHAnsi"/>
          <w:sz w:val="24"/>
          <w:szCs w:val="24"/>
        </w:rPr>
        <w:t xml:space="preserve"> </w:t>
      </w:r>
      <w:proofErr w:type="spellStart"/>
      <w:r w:rsidR="001541DB" w:rsidRPr="002D69AD">
        <w:rPr>
          <w:rFonts w:asciiTheme="minorHAnsi" w:hAnsiTheme="minorHAnsi" w:cstheme="minorHAnsi"/>
          <w:sz w:val="24"/>
          <w:szCs w:val="24"/>
        </w:rPr>
        <w:t>e_mail</w:t>
      </w:r>
      <w:proofErr w:type="spellEnd"/>
      <w:r w:rsidR="00F07121" w:rsidRPr="002D69AD">
        <w:rPr>
          <w:rFonts w:asciiTheme="minorHAnsi" w:hAnsiTheme="minorHAnsi" w:cstheme="minorHAnsi"/>
          <w:sz w:val="24"/>
          <w:szCs w:val="24"/>
        </w:rPr>
        <w:t xml:space="preserve"> intendent@ZSP9.edu.gdansk.pl</w:t>
      </w:r>
    </w:p>
    <w:p w14:paraId="1FDE4A8A" w14:textId="770F8DAB" w:rsidR="003844AD" w:rsidRPr="003612DF" w:rsidRDefault="003844AD" w:rsidP="002C71B2">
      <w:pPr>
        <w:pStyle w:val="Akapitzlist"/>
        <w:widowControl/>
        <w:numPr>
          <w:ilvl w:val="0"/>
          <w:numId w:val="29"/>
        </w:numPr>
        <w:ind w:left="426" w:hanging="426"/>
        <w:rPr>
          <w:rFonts w:asciiTheme="minorHAnsi" w:hAnsiTheme="minorHAnsi" w:cstheme="minorHAnsi"/>
          <w:sz w:val="24"/>
          <w:szCs w:val="24"/>
        </w:rPr>
      </w:pPr>
      <w:r w:rsidRPr="00013339">
        <w:rPr>
          <w:rFonts w:asciiTheme="minorHAnsi" w:hAnsiTheme="minorHAnsi" w:cstheme="minorHAnsi"/>
          <w:sz w:val="24"/>
          <w:szCs w:val="24"/>
        </w:rPr>
        <w:t>Wykonawca ustanawia osobę do kontaktu:</w:t>
      </w:r>
      <w:r w:rsidR="00D31AC7">
        <w:rPr>
          <w:rFonts w:asciiTheme="minorHAnsi" w:hAnsiTheme="minorHAnsi" w:cstheme="minorHAnsi"/>
          <w:sz w:val="24"/>
          <w:szCs w:val="24"/>
        </w:rPr>
        <w:t xml:space="preserve"> </w:t>
      </w:r>
      <w:r w:rsidR="00A175C4">
        <w:rPr>
          <w:rFonts w:asciiTheme="minorHAnsi" w:hAnsiTheme="minorHAnsi" w:cstheme="minorHAnsi"/>
          <w:sz w:val="24"/>
          <w:szCs w:val="24"/>
        </w:rPr>
        <w:t xml:space="preserve">Panią/Pana </w:t>
      </w:r>
      <w:r w:rsidR="00D31AC7">
        <w:rPr>
          <w:rFonts w:asciiTheme="minorHAnsi" w:hAnsiTheme="minorHAnsi" w:cstheme="minorHAnsi"/>
          <w:sz w:val="24"/>
          <w:szCs w:val="24"/>
        </w:rPr>
        <w:t>……………………………………………………………………</w:t>
      </w:r>
      <w:r w:rsidR="00A175C4">
        <w:rPr>
          <w:rFonts w:asciiTheme="minorHAnsi" w:hAnsiTheme="minorHAnsi" w:cstheme="minorHAnsi"/>
          <w:sz w:val="24"/>
          <w:szCs w:val="24"/>
        </w:rPr>
        <w:t xml:space="preserve">, tel.: ……………………………………………………………….., </w:t>
      </w:r>
      <w:proofErr w:type="spellStart"/>
      <w:r w:rsidR="00A175C4">
        <w:rPr>
          <w:rFonts w:asciiTheme="minorHAnsi" w:hAnsiTheme="minorHAnsi" w:cstheme="minorHAnsi"/>
          <w:sz w:val="24"/>
          <w:szCs w:val="24"/>
        </w:rPr>
        <w:t>e_mail</w:t>
      </w:r>
      <w:proofErr w:type="spellEnd"/>
      <w:r w:rsidR="00A175C4">
        <w:rPr>
          <w:rFonts w:asciiTheme="minorHAnsi" w:hAnsiTheme="minorHAnsi" w:cstheme="minorHAnsi"/>
          <w:sz w:val="24"/>
          <w:szCs w:val="24"/>
        </w:rPr>
        <w:t>:…………………………………………………………..</w:t>
      </w:r>
    </w:p>
    <w:p w14:paraId="2DDE5C7C" w14:textId="77777777" w:rsidR="00B70ACC" w:rsidRDefault="00B70ACC" w:rsidP="003844AD">
      <w:pPr>
        <w:jc w:val="center"/>
        <w:rPr>
          <w:rFonts w:asciiTheme="minorHAnsi" w:hAnsiTheme="minorHAnsi" w:cstheme="minorHAnsi"/>
          <w:sz w:val="24"/>
          <w:szCs w:val="24"/>
        </w:rPr>
      </w:pPr>
    </w:p>
    <w:p w14:paraId="468EDE68" w14:textId="77777777" w:rsidR="003844AD" w:rsidRPr="00466FA6" w:rsidRDefault="003844AD" w:rsidP="003844AD">
      <w:pPr>
        <w:jc w:val="center"/>
        <w:rPr>
          <w:rFonts w:asciiTheme="minorHAnsi" w:hAnsiTheme="minorHAnsi" w:cstheme="minorHAnsi"/>
          <w:sz w:val="24"/>
          <w:szCs w:val="24"/>
        </w:rPr>
      </w:pPr>
      <w:r w:rsidRPr="00466FA6">
        <w:rPr>
          <w:rFonts w:asciiTheme="minorHAnsi" w:hAnsiTheme="minorHAnsi" w:cstheme="minorHAnsi"/>
          <w:sz w:val="24"/>
          <w:szCs w:val="24"/>
        </w:rPr>
        <w:t>§ 4.</w:t>
      </w:r>
    </w:p>
    <w:p w14:paraId="71F7220E" w14:textId="77777777" w:rsidR="003844AD" w:rsidRPr="00466FA6" w:rsidRDefault="003844AD" w:rsidP="003844AD">
      <w:pPr>
        <w:rPr>
          <w:rFonts w:asciiTheme="minorHAnsi" w:hAnsiTheme="minorHAnsi" w:cstheme="minorHAnsi"/>
          <w:sz w:val="24"/>
          <w:szCs w:val="24"/>
        </w:rPr>
      </w:pPr>
      <w:r w:rsidRPr="00466FA6">
        <w:rPr>
          <w:rFonts w:asciiTheme="minorHAnsi" w:hAnsiTheme="minorHAnsi" w:cstheme="minorHAnsi"/>
          <w:sz w:val="24"/>
          <w:szCs w:val="24"/>
        </w:rPr>
        <w:t xml:space="preserve">Wykonawca zobowiązuje się do: </w:t>
      </w:r>
    </w:p>
    <w:p w14:paraId="30E270F7" w14:textId="77777777" w:rsidR="003844AD" w:rsidRPr="00466FA6" w:rsidRDefault="003844AD" w:rsidP="002C71B2">
      <w:pPr>
        <w:pStyle w:val="Akapitzlist"/>
        <w:widowControl/>
        <w:numPr>
          <w:ilvl w:val="0"/>
          <w:numId w:val="30"/>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Dostarczenia posiłków zgodnie z obowiązującymi normami dla </w:t>
      </w:r>
      <w:r w:rsidR="00FF56E0">
        <w:rPr>
          <w:rFonts w:asciiTheme="minorHAnsi" w:hAnsiTheme="minorHAnsi" w:cstheme="minorHAnsi"/>
          <w:sz w:val="24"/>
          <w:szCs w:val="24"/>
        </w:rPr>
        <w:t xml:space="preserve">szkół podstawowych </w:t>
      </w:r>
    </w:p>
    <w:p w14:paraId="7A14938F" w14:textId="77777777" w:rsidR="003844AD" w:rsidRPr="00466FA6" w:rsidRDefault="003844AD" w:rsidP="002C71B2">
      <w:pPr>
        <w:pStyle w:val="Akapitzlist"/>
        <w:widowControl/>
        <w:numPr>
          <w:ilvl w:val="0"/>
          <w:numId w:val="30"/>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Przestrzegania przepisów wewnętrznych dla obiektów użyteczności publicznej, a w szczególności: zakazu palenia tytoniu, używania otwartego ognia, wnoszenia i spożywania  alkoholu oraz innych środków odurzających. </w:t>
      </w:r>
    </w:p>
    <w:p w14:paraId="026DE15E" w14:textId="77777777" w:rsidR="003844AD" w:rsidRPr="00466FA6" w:rsidRDefault="003844AD" w:rsidP="002C71B2">
      <w:pPr>
        <w:pStyle w:val="Akapitzlist"/>
        <w:widowControl/>
        <w:numPr>
          <w:ilvl w:val="0"/>
          <w:numId w:val="30"/>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Przygotowywane posiłki muszą spełniać normy żywieniowe zgodnie z polskimi normami  żywieniowymi. Wykonawca zobowiązany jest do przygotowywania posiłków o najwyższym  standardzie, na bazie produktów najwyższej jakości, zgodnie z wymogami  Państwowego Inspektora Sanitarnego, oraz norm systemu HACCP. Personel Wykonawcy winien  posiadać bieżące przeszkolenie z zakresu BHP oraz HACCP, a także aktualne książeczki zdrowia. Wykonawca odpowiada prawnie za żywienie </w:t>
      </w:r>
      <w:r>
        <w:rPr>
          <w:rFonts w:asciiTheme="minorHAnsi" w:hAnsiTheme="minorHAnsi" w:cstheme="minorHAnsi"/>
          <w:sz w:val="24"/>
          <w:szCs w:val="24"/>
        </w:rPr>
        <w:t>dzieci</w:t>
      </w:r>
      <w:r w:rsidRPr="00466FA6">
        <w:rPr>
          <w:rFonts w:asciiTheme="minorHAnsi" w:hAnsiTheme="minorHAnsi" w:cstheme="minorHAnsi"/>
          <w:sz w:val="24"/>
          <w:szCs w:val="24"/>
        </w:rPr>
        <w:t xml:space="preserve"> przed Powiatowym  Państwowym Inspektorem Sanitarnym.</w:t>
      </w:r>
    </w:p>
    <w:p w14:paraId="4C6B95E9" w14:textId="77777777" w:rsidR="003844AD" w:rsidRPr="00466FA6" w:rsidRDefault="003844AD" w:rsidP="002C71B2">
      <w:pPr>
        <w:pStyle w:val="Akapitzlist"/>
        <w:widowControl/>
        <w:numPr>
          <w:ilvl w:val="0"/>
          <w:numId w:val="30"/>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Zabezpieczenia posiłków przed dostępem </w:t>
      </w:r>
      <w:r w:rsidR="005465F0">
        <w:rPr>
          <w:rFonts w:asciiTheme="minorHAnsi" w:hAnsiTheme="minorHAnsi" w:cstheme="minorHAnsi"/>
          <w:sz w:val="24"/>
          <w:szCs w:val="24"/>
        </w:rPr>
        <w:t xml:space="preserve">nieupoważnionych </w:t>
      </w:r>
      <w:r w:rsidRPr="00466FA6">
        <w:rPr>
          <w:rFonts w:asciiTheme="minorHAnsi" w:hAnsiTheme="minorHAnsi" w:cstheme="minorHAnsi"/>
          <w:sz w:val="24"/>
          <w:szCs w:val="24"/>
        </w:rPr>
        <w:t xml:space="preserve">osób. </w:t>
      </w:r>
    </w:p>
    <w:p w14:paraId="5662DF6A" w14:textId="77777777" w:rsidR="003844AD" w:rsidRPr="00466FA6" w:rsidRDefault="003844AD" w:rsidP="002C71B2">
      <w:pPr>
        <w:pStyle w:val="Akapitzlist"/>
        <w:widowControl/>
        <w:numPr>
          <w:ilvl w:val="0"/>
          <w:numId w:val="30"/>
        </w:numPr>
        <w:ind w:left="426" w:hanging="426"/>
        <w:rPr>
          <w:rFonts w:asciiTheme="minorHAnsi" w:hAnsiTheme="minorHAnsi" w:cstheme="minorHAnsi"/>
          <w:sz w:val="24"/>
          <w:szCs w:val="24"/>
        </w:rPr>
      </w:pPr>
      <w:r w:rsidRPr="00466FA6">
        <w:rPr>
          <w:rFonts w:asciiTheme="minorHAnsi" w:hAnsiTheme="minorHAnsi" w:cstheme="minorHAnsi"/>
          <w:sz w:val="24"/>
          <w:szCs w:val="24"/>
        </w:rPr>
        <w:t xml:space="preserve">Używania atestowanych urządzeń i materiałów. </w:t>
      </w:r>
    </w:p>
    <w:p w14:paraId="2A21D933" w14:textId="77777777" w:rsidR="003844AD" w:rsidRPr="00466FA6" w:rsidRDefault="003844AD" w:rsidP="002C71B2">
      <w:pPr>
        <w:pStyle w:val="Akapitzlist"/>
        <w:widowControl/>
        <w:numPr>
          <w:ilvl w:val="0"/>
          <w:numId w:val="30"/>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Wykonywania prac ze szczególnym zwróceniem uwagi n</w:t>
      </w:r>
      <w:r w:rsidR="003670DF">
        <w:rPr>
          <w:rFonts w:asciiTheme="minorHAnsi" w:hAnsiTheme="minorHAnsi" w:cstheme="minorHAnsi"/>
          <w:sz w:val="24"/>
          <w:szCs w:val="24"/>
        </w:rPr>
        <w:t>a bezpieczeństwo, uwzględniając</w:t>
      </w:r>
      <w:r w:rsidRPr="00466FA6">
        <w:rPr>
          <w:rFonts w:asciiTheme="minorHAnsi" w:hAnsiTheme="minorHAnsi" w:cstheme="minorHAnsi"/>
          <w:sz w:val="24"/>
          <w:szCs w:val="24"/>
        </w:rPr>
        <w:t xml:space="preserve">  możliwość niekontrolowanego wtargnięcia </w:t>
      </w:r>
      <w:r>
        <w:rPr>
          <w:rFonts w:asciiTheme="minorHAnsi" w:hAnsiTheme="minorHAnsi" w:cstheme="minorHAnsi"/>
          <w:sz w:val="24"/>
          <w:szCs w:val="24"/>
        </w:rPr>
        <w:t>dzieci</w:t>
      </w:r>
      <w:r w:rsidRPr="00466FA6">
        <w:rPr>
          <w:rFonts w:asciiTheme="minorHAnsi" w:hAnsiTheme="minorHAnsi" w:cstheme="minorHAnsi"/>
          <w:sz w:val="24"/>
          <w:szCs w:val="24"/>
        </w:rPr>
        <w:t xml:space="preserve"> pod wózek transportowy, samochód lub  inny środek transportu wykorzystywany przez Wykonawcę na terenie placówki. </w:t>
      </w:r>
    </w:p>
    <w:p w14:paraId="6F963E62" w14:textId="77777777" w:rsidR="003844AD" w:rsidRPr="00466FA6" w:rsidRDefault="003844AD" w:rsidP="002C71B2">
      <w:pPr>
        <w:pStyle w:val="Akapitzlist"/>
        <w:widowControl/>
        <w:numPr>
          <w:ilvl w:val="0"/>
          <w:numId w:val="30"/>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Dostarczania posiłków oraz używania produktów, które spełniają wymagania określone prawem,  na bazie produktów najwyższej, jakości i bezpieczeństwa zgodnie z normami HACCP oraz  odpowiednimi rozporządzeniami dotyczącymi żywienia.</w:t>
      </w:r>
    </w:p>
    <w:p w14:paraId="71E43307" w14:textId="77777777" w:rsidR="003844AD" w:rsidRPr="00466FA6" w:rsidRDefault="003844AD" w:rsidP="002C71B2">
      <w:pPr>
        <w:pStyle w:val="Akapitzlist"/>
        <w:widowControl/>
        <w:numPr>
          <w:ilvl w:val="0"/>
          <w:numId w:val="30"/>
        </w:numPr>
        <w:ind w:left="426" w:hanging="426"/>
        <w:rPr>
          <w:rFonts w:asciiTheme="minorHAnsi" w:hAnsiTheme="minorHAnsi" w:cstheme="minorHAnsi"/>
          <w:sz w:val="24"/>
          <w:szCs w:val="24"/>
        </w:rPr>
      </w:pPr>
      <w:r>
        <w:rPr>
          <w:rFonts w:asciiTheme="minorHAnsi" w:hAnsiTheme="minorHAnsi" w:cstheme="minorHAnsi"/>
          <w:sz w:val="24"/>
          <w:szCs w:val="24"/>
        </w:rPr>
        <w:t>Zachowania</w:t>
      </w:r>
      <w:r w:rsidRPr="00466FA6">
        <w:rPr>
          <w:rFonts w:asciiTheme="minorHAnsi" w:hAnsiTheme="minorHAnsi" w:cstheme="minorHAnsi"/>
          <w:sz w:val="24"/>
          <w:szCs w:val="24"/>
        </w:rPr>
        <w:t xml:space="preserve"> jakości</w:t>
      </w:r>
      <w:r>
        <w:rPr>
          <w:rFonts w:asciiTheme="minorHAnsi" w:hAnsiTheme="minorHAnsi" w:cstheme="minorHAnsi"/>
          <w:sz w:val="24"/>
          <w:szCs w:val="24"/>
        </w:rPr>
        <w:t>,</w:t>
      </w:r>
      <w:r w:rsidRPr="00466FA6">
        <w:rPr>
          <w:rFonts w:asciiTheme="minorHAnsi" w:hAnsiTheme="minorHAnsi" w:cstheme="minorHAnsi"/>
          <w:sz w:val="24"/>
          <w:szCs w:val="24"/>
        </w:rPr>
        <w:t xml:space="preserve"> zgodnie z przedstawionymi jadłospisami. </w:t>
      </w:r>
    </w:p>
    <w:p w14:paraId="5A869671" w14:textId="77777777" w:rsidR="003844AD" w:rsidRPr="00466FA6" w:rsidRDefault="003844AD" w:rsidP="002C71B2">
      <w:pPr>
        <w:pStyle w:val="Akapitzlist"/>
        <w:widowControl/>
        <w:numPr>
          <w:ilvl w:val="0"/>
          <w:numId w:val="30"/>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Dostarczania posiłków własnym transportem </w:t>
      </w:r>
      <w:r>
        <w:rPr>
          <w:rFonts w:asciiTheme="minorHAnsi" w:hAnsiTheme="minorHAnsi" w:cstheme="minorHAnsi"/>
          <w:sz w:val="24"/>
          <w:szCs w:val="24"/>
        </w:rPr>
        <w:t xml:space="preserve">spełniającym wymagania dla transportu żywności, </w:t>
      </w:r>
      <w:r w:rsidRPr="00466FA6">
        <w:rPr>
          <w:rFonts w:asciiTheme="minorHAnsi" w:hAnsiTheme="minorHAnsi" w:cstheme="minorHAnsi"/>
          <w:sz w:val="24"/>
          <w:szCs w:val="24"/>
        </w:rPr>
        <w:t xml:space="preserve">zachowując wymogi </w:t>
      </w:r>
      <w:proofErr w:type="spellStart"/>
      <w:r w:rsidRPr="00466FA6">
        <w:rPr>
          <w:rFonts w:asciiTheme="minorHAnsi" w:hAnsiTheme="minorHAnsi" w:cstheme="minorHAnsi"/>
          <w:sz w:val="24"/>
          <w:szCs w:val="24"/>
        </w:rPr>
        <w:t>sanitarno</w:t>
      </w:r>
      <w:proofErr w:type="spellEnd"/>
      <w:r w:rsidRPr="00466FA6">
        <w:rPr>
          <w:rFonts w:asciiTheme="minorHAnsi" w:hAnsiTheme="minorHAnsi" w:cstheme="minorHAnsi"/>
          <w:sz w:val="24"/>
          <w:szCs w:val="24"/>
        </w:rPr>
        <w:t xml:space="preserve"> </w:t>
      </w:r>
      <w:r>
        <w:rPr>
          <w:rFonts w:asciiTheme="minorHAnsi" w:hAnsiTheme="minorHAnsi" w:cstheme="minorHAnsi"/>
          <w:sz w:val="24"/>
          <w:szCs w:val="24"/>
        </w:rPr>
        <w:t>–</w:t>
      </w:r>
      <w:r w:rsidRPr="00466FA6">
        <w:rPr>
          <w:rFonts w:asciiTheme="minorHAnsi" w:hAnsiTheme="minorHAnsi" w:cstheme="minorHAnsi"/>
          <w:sz w:val="24"/>
          <w:szCs w:val="24"/>
        </w:rPr>
        <w:t xml:space="preserve"> epidemiologiczne</w:t>
      </w:r>
      <w:r>
        <w:rPr>
          <w:rFonts w:asciiTheme="minorHAnsi" w:hAnsiTheme="minorHAnsi" w:cstheme="minorHAnsi"/>
          <w:sz w:val="24"/>
          <w:szCs w:val="24"/>
        </w:rPr>
        <w:t xml:space="preserve"> -</w:t>
      </w:r>
      <w:r w:rsidRPr="00466FA6">
        <w:rPr>
          <w:rFonts w:asciiTheme="minorHAnsi" w:hAnsiTheme="minorHAnsi" w:cstheme="minorHAnsi"/>
          <w:sz w:val="24"/>
          <w:szCs w:val="24"/>
        </w:rPr>
        <w:t xml:space="preserve">  w termosach/opakowaniach, pojemnikach jednorazowych zabezpieczonych przed  niekontrolowanym rozszczelnieniem. </w:t>
      </w:r>
    </w:p>
    <w:p w14:paraId="7846537A" w14:textId="77777777" w:rsidR="003844AD" w:rsidRPr="00466FA6" w:rsidRDefault="003844AD" w:rsidP="002C71B2">
      <w:pPr>
        <w:pStyle w:val="Akapitzlist"/>
        <w:widowControl/>
        <w:numPr>
          <w:ilvl w:val="0"/>
          <w:numId w:val="30"/>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Umożliwienia bieżącej i niezapowiedzianej kontroli zgodności przygotowywanych posiłków  z wymaganiami zawartymi w opisie przedmiotu Zamówienia np. waga posiłku, kaloryczność, etc.</w:t>
      </w:r>
    </w:p>
    <w:p w14:paraId="3CFD54C6" w14:textId="5B3739C2" w:rsidR="003844AD" w:rsidRPr="00335248" w:rsidRDefault="003844AD" w:rsidP="002C71B2">
      <w:pPr>
        <w:pStyle w:val="Akapitzlist"/>
        <w:widowControl/>
        <w:numPr>
          <w:ilvl w:val="0"/>
          <w:numId w:val="30"/>
        </w:numPr>
        <w:ind w:left="426" w:hanging="426"/>
        <w:jc w:val="both"/>
        <w:rPr>
          <w:rFonts w:asciiTheme="minorHAnsi" w:hAnsiTheme="minorHAnsi" w:cstheme="minorHAnsi"/>
          <w:sz w:val="24"/>
          <w:szCs w:val="24"/>
        </w:rPr>
      </w:pPr>
      <w:r w:rsidRPr="00335248">
        <w:rPr>
          <w:rFonts w:asciiTheme="minorHAnsi" w:hAnsiTheme="minorHAnsi" w:cstheme="minorHAnsi"/>
          <w:sz w:val="24"/>
          <w:szCs w:val="24"/>
        </w:rPr>
        <w:t xml:space="preserve">Dostarczania posiłków z miejsca produkcji do </w:t>
      </w:r>
      <w:r w:rsidR="00FF56E0">
        <w:rPr>
          <w:rFonts w:asciiTheme="minorHAnsi" w:hAnsiTheme="minorHAnsi" w:cstheme="minorHAnsi"/>
          <w:sz w:val="24"/>
          <w:szCs w:val="24"/>
        </w:rPr>
        <w:t>Szko</w:t>
      </w:r>
      <w:r w:rsidR="00FF56E0" w:rsidRPr="009E1B7B">
        <w:rPr>
          <w:rFonts w:asciiTheme="minorHAnsi" w:hAnsiTheme="minorHAnsi" w:cstheme="minorHAnsi"/>
          <w:sz w:val="24"/>
          <w:szCs w:val="24"/>
        </w:rPr>
        <w:t>ły</w:t>
      </w:r>
      <w:r w:rsidRPr="009E1B7B">
        <w:rPr>
          <w:rFonts w:asciiTheme="minorHAnsi" w:hAnsiTheme="minorHAnsi" w:cstheme="minorHAnsi"/>
          <w:sz w:val="24"/>
          <w:szCs w:val="24"/>
        </w:rPr>
        <w:t xml:space="preserve"> w wyznaczonych godzinach: </w:t>
      </w:r>
      <w:r w:rsidR="00012C07" w:rsidRPr="009E1B7B">
        <w:rPr>
          <w:rFonts w:asciiTheme="minorHAnsi" w:hAnsiTheme="minorHAnsi" w:cstheme="minorHAnsi"/>
          <w:sz w:val="24"/>
          <w:szCs w:val="24"/>
        </w:rPr>
        <w:t>1</w:t>
      </w:r>
      <w:r w:rsidR="002D69AD">
        <w:rPr>
          <w:rFonts w:asciiTheme="minorHAnsi" w:hAnsiTheme="minorHAnsi" w:cstheme="minorHAnsi"/>
          <w:sz w:val="24"/>
          <w:szCs w:val="24"/>
        </w:rPr>
        <w:t>0</w:t>
      </w:r>
      <w:r w:rsidR="009E1B7B" w:rsidRPr="009E1B7B">
        <w:rPr>
          <w:rFonts w:asciiTheme="minorHAnsi" w:hAnsiTheme="minorHAnsi" w:cstheme="minorHAnsi"/>
          <w:sz w:val="24"/>
          <w:szCs w:val="24"/>
        </w:rPr>
        <w:t>:</w:t>
      </w:r>
      <w:r w:rsidR="002D69AD">
        <w:rPr>
          <w:rFonts w:asciiTheme="minorHAnsi" w:hAnsiTheme="minorHAnsi" w:cstheme="minorHAnsi"/>
          <w:sz w:val="24"/>
          <w:szCs w:val="24"/>
        </w:rPr>
        <w:t>45</w:t>
      </w:r>
      <w:r w:rsidR="00012C07" w:rsidRPr="009E1B7B">
        <w:rPr>
          <w:rFonts w:asciiTheme="minorHAnsi" w:hAnsiTheme="minorHAnsi" w:cstheme="minorHAnsi"/>
          <w:sz w:val="24"/>
          <w:szCs w:val="24"/>
        </w:rPr>
        <w:t>-11</w:t>
      </w:r>
      <w:r w:rsidR="009E1B7B" w:rsidRPr="009E1B7B">
        <w:rPr>
          <w:rFonts w:asciiTheme="minorHAnsi" w:hAnsiTheme="minorHAnsi" w:cstheme="minorHAnsi"/>
          <w:sz w:val="24"/>
          <w:szCs w:val="24"/>
        </w:rPr>
        <w:t>:</w:t>
      </w:r>
      <w:r w:rsidR="00684CF3">
        <w:rPr>
          <w:rFonts w:asciiTheme="minorHAnsi" w:hAnsiTheme="minorHAnsi" w:cstheme="minorHAnsi"/>
          <w:sz w:val="24"/>
          <w:szCs w:val="24"/>
        </w:rPr>
        <w:t>15</w:t>
      </w:r>
      <w:r w:rsidR="00012C07" w:rsidRPr="009E1B7B">
        <w:rPr>
          <w:rFonts w:asciiTheme="minorHAnsi" w:hAnsiTheme="minorHAnsi" w:cstheme="minorHAnsi"/>
          <w:sz w:val="24"/>
          <w:szCs w:val="24"/>
        </w:rPr>
        <w:t>.</w:t>
      </w:r>
    </w:p>
    <w:p w14:paraId="5DAA07AB" w14:textId="77777777" w:rsidR="003844AD" w:rsidRPr="009E1B7B" w:rsidRDefault="003844AD" w:rsidP="002C71B2">
      <w:pPr>
        <w:pStyle w:val="Akapitzlist"/>
        <w:widowControl/>
        <w:numPr>
          <w:ilvl w:val="0"/>
          <w:numId w:val="30"/>
        </w:numPr>
        <w:ind w:left="426" w:hanging="426"/>
        <w:jc w:val="both"/>
        <w:rPr>
          <w:rFonts w:asciiTheme="minorHAnsi" w:hAnsiTheme="minorHAnsi" w:cstheme="minorHAnsi"/>
          <w:sz w:val="24"/>
          <w:szCs w:val="24"/>
        </w:rPr>
      </w:pPr>
      <w:r w:rsidRPr="00335248">
        <w:rPr>
          <w:rFonts w:asciiTheme="minorHAnsi" w:hAnsiTheme="minorHAnsi" w:cstheme="minorHAnsi"/>
          <w:sz w:val="24"/>
          <w:szCs w:val="24"/>
        </w:rPr>
        <w:t>Przyjęcia na siebie wszelkich obowiązków związanych z od</w:t>
      </w:r>
      <w:r w:rsidR="0037178F" w:rsidRPr="00335248">
        <w:rPr>
          <w:rFonts w:asciiTheme="minorHAnsi" w:hAnsiTheme="minorHAnsi" w:cstheme="minorHAnsi"/>
          <w:sz w:val="24"/>
          <w:szCs w:val="24"/>
        </w:rPr>
        <w:t>bieraniem resztek po posiłkach</w:t>
      </w:r>
      <w:r w:rsidR="0087249D">
        <w:rPr>
          <w:rFonts w:asciiTheme="minorHAnsi" w:hAnsiTheme="minorHAnsi" w:cstheme="minorHAnsi"/>
          <w:sz w:val="24"/>
          <w:szCs w:val="24"/>
        </w:rPr>
        <w:t xml:space="preserve">, </w:t>
      </w:r>
      <w:r w:rsidR="0087249D" w:rsidRPr="009E1B7B">
        <w:rPr>
          <w:rFonts w:asciiTheme="minorHAnsi" w:hAnsiTheme="minorHAnsi" w:cstheme="minorHAnsi"/>
          <w:sz w:val="24"/>
          <w:szCs w:val="24"/>
        </w:rPr>
        <w:t>najpóźniej w następnym dniu po dostawie</w:t>
      </w:r>
      <w:r w:rsidR="001C17B8" w:rsidRPr="009E1B7B">
        <w:rPr>
          <w:rFonts w:asciiTheme="minorHAnsi" w:hAnsiTheme="minorHAnsi" w:cstheme="minorHAnsi"/>
          <w:sz w:val="24"/>
          <w:szCs w:val="24"/>
        </w:rPr>
        <w:t>.</w:t>
      </w:r>
    </w:p>
    <w:p w14:paraId="5EF51FDC" w14:textId="11F54D5A" w:rsidR="003844AD" w:rsidRPr="009E1B7B" w:rsidRDefault="00CE1DC7" w:rsidP="002C71B2">
      <w:pPr>
        <w:pStyle w:val="Akapitzlist"/>
        <w:widowControl/>
        <w:numPr>
          <w:ilvl w:val="0"/>
          <w:numId w:val="30"/>
        </w:numPr>
        <w:ind w:left="426" w:hanging="426"/>
        <w:jc w:val="both"/>
        <w:rPr>
          <w:rFonts w:asciiTheme="minorHAnsi" w:hAnsiTheme="minorHAnsi" w:cstheme="minorHAnsi"/>
          <w:sz w:val="24"/>
          <w:szCs w:val="24"/>
        </w:rPr>
      </w:pPr>
      <w:r w:rsidRPr="00CE1DC7">
        <w:rPr>
          <w:rFonts w:asciiTheme="minorHAnsi" w:hAnsiTheme="minorHAnsi" w:cstheme="minorHAnsi"/>
          <w:sz w:val="24"/>
          <w:szCs w:val="24"/>
        </w:rPr>
        <w:t>Wykonawca dostarczał będzie z siedmiodniowym wyprzedzeniem, tygodniowy jadłospis                 z podaniem składników wagowych (gramatury) potraw i kaloryczności dań oraz wykazem alergenów na jadłospisie. Wykonawca zobowiązany jest do zachowania jakości wyżywienia zgodnie z przedstawionym jadłospisem oraz jego zgodnością</w:t>
      </w:r>
      <w:r w:rsidR="0029539C">
        <w:rPr>
          <w:rFonts w:asciiTheme="minorHAnsi" w:hAnsiTheme="minorHAnsi" w:cstheme="minorHAnsi"/>
          <w:sz w:val="24"/>
          <w:szCs w:val="24"/>
        </w:rPr>
        <w:t>,</w:t>
      </w:r>
      <w:r w:rsidR="003844AD" w:rsidRPr="009E1B7B">
        <w:rPr>
          <w:rFonts w:asciiTheme="minorHAnsi" w:hAnsiTheme="minorHAnsi" w:cstheme="minorHAnsi"/>
          <w:sz w:val="24"/>
          <w:szCs w:val="24"/>
        </w:rPr>
        <w:t xml:space="preserve"> celem jego akceptacji na adres mailowy </w:t>
      </w:r>
      <w:r w:rsidR="005465F0" w:rsidRPr="009E1B7B">
        <w:rPr>
          <w:rFonts w:asciiTheme="minorHAnsi" w:hAnsiTheme="minorHAnsi" w:cstheme="minorHAnsi"/>
          <w:sz w:val="24"/>
          <w:szCs w:val="24"/>
        </w:rPr>
        <w:t>Zamawiającego</w:t>
      </w:r>
      <w:r w:rsidR="00536238" w:rsidRPr="009E1B7B">
        <w:rPr>
          <w:rFonts w:asciiTheme="minorHAnsi" w:hAnsiTheme="minorHAnsi" w:cstheme="minorHAnsi"/>
          <w:sz w:val="24"/>
          <w:szCs w:val="24"/>
        </w:rPr>
        <w:t xml:space="preserve"> –</w:t>
      </w:r>
      <w:r w:rsidR="009C59E7">
        <w:rPr>
          <w:rFonts w:asciiTheme="minorHAnsi" w:hAnsiTheme="minorHAnsi" w:cstheme="minorHAnsi"/>
          <w:sz w:val="24"/>
          <w:szCs w:val="24"/>
        </w:rPr>
        <w:t xml:space="preserve"> intendent@</w:t>
      </w:r>
      <w:r w:rsidR="00647D13">
        <w:rPr>
          <w:rFonts w:asciiTheme="minorHAnsi" w:hAnsiTheme="minorHAnsi" w:cstheme="minorHAnsi"/>
          <w:sz w:val="24"/>
          <w:szCs w:val="24"/>
        </w:rPr>
        <w:t>ZSP</w:t>
      </w:r>
      <w:r w:rsidR="009C59E7">
        <w:rPr>
          <w:rFonts w:asciiTheme="minorHAnsi" w:hAnsiTheme="minorHAnsi" w:cstheme="minorHAnsi"/>
          <w:sz w:val="24"/>
          <w:szCs w:val="24"/>
        </w:rPr>
        <w:t>9.edu.gdansk.pl</w:t>
      </w:r>
    </w:p>
    <w:p w14:paraId="7CD4149C" w14:textId="77777777" w:rsidR="008740B7" w:rsidRPr="009E1B7B" w:rsidRDefault="008740B7" w:rsidP="008740B7">
      <w:pPr>
        <w:pStyle w:val="Akapitzlist"/>
        <w:widowControl/>
        <w:ind w:left="426"/>
        <w:jc w:val="both"/>
        <w:rPr>
          <w:rFonts w:asciiTheme="minorHAnsi" w:hAnsiTheme="minorHAnsi" w:cstheme="minorHAnsi"/>
          <w:sz w:val="24"/>
          <w:szCs w:val="24"/>
        </w:rPr>
      </w:pPr>
      <w:r w:rsidRPr="009E1B7B">
        <w:rPr>
          <w:rFonts w:asciiTheme="minorHAnsi" w:hAnsiTheme="minorHAnsi" w:cstheme="minorHAnsi"/>
          <w:sz w:val="24"/>
          <w:szCs w:val="24"/>
        </w:rPr>
        <w:t>Zmiana jadłospisu będzie dokonywana w formie pisemnej na adres mailowy, najpóźniej z jednodniowym wyprzedzeniem.</w:t>
      </w:r>
    </w:p>
    <w:p w14:paraId="6F278EC5" w14:textId="6EC8CBF1" w:rsidR="003844AD" w:rsidRPr="003670DF" w:rsidRDefault="003844AD" w:rsidP="002C71B2">
      <w:pPr>
        <w:pStyle w:val="Akapitzlist"/>
        <w:widowControl/>
        <w:numPr>
          <w:ilvl w:val="0"/>
          <w:numId w:val="30"/>
        </w:numPr>
        <w:ind w:left="426" w:hanging="426"/>
        <w:jc w:val="both"/>
        <w:rPr>
          <w:rFonts w:asciiTheme="minorHAnsi" w:hAnsiTheme="minorHAnsi" w:cstheme="minorHAnsi"/>
          <w:color w:val="FF0000"/>
          <w:sz w:val="24"/>
          <w:szCs w:val="24"/>
        </w:rPr>
      </w:pPr>
      <w:r w:rsidRPr="009E1B7B">
        <w:rPr>
          <w:rFonts w:asciiTheme="minorHAnsi" w:hAnsiTheme="minorHAnsi" w:cstheme="minorHAnsi"/>
          <w:sz w:val="24"/>
          <w:szCs w:val="24"/>
        </w:rPr>
        <w:t>Wykonawca ponosi pełną odpowiedzialność</w:t>
      </w:r>
      <w:r w:rsidRPr="00335248">
        <w:rPr>
          <w:rFonts w:asciiTheme="minorHAnsi" w:hAnsiTheme="minorHAnsi" w:cstheme="minorHAnsi"/>
          <w:sz w:val="24"/>
          <w:szCs w:val="24"/>
        </w:rPr>
        <w:t xml:space="preserve"> za jakość oraz estetykę </w:t>
      </w:r>
      <w:r w:rsidR="0016268B">
        <w:rPr>
          <w:rFonts w:asciiTheme="minorHAnsi" w:hAnsiTheme="minorHAnsi" w:cstheme="minorHAnsi"/>
          <w:sz w:val="24"/>
          <w:szCs w:val="24"/>
        </w:rPr>
        <w:t>dostarczonych</w:t>
      </w:r>
      <w:r w:rsidRPr="00335248">
        <w:rPr>
          <w:rFonts w:asciiTheme="minorHAnsi" w:hAnsiTheme="minorHAnsi" w:cstheme="minorHAnsi"/>
          <w:sz w:val="24"/>
          <w:szCs w:val="24"/>
        </w:rPr>
        <w:t xml:space="preserve"> posiłków, zgodność świadczonych usług z obowiązującymi normami zbiorowego żywienia i wymogami  </w:t>
      </w:r>
      <w:proofErr w:type="spellStart"/>
      <w:r w:rsidRPr="00335248">
        <w:rPr>
          <w:rFonts w:asciiTheme="minorHAnsi" w:hAnsiTheme="minorHAnsi" w:cstheme="minorHAnsi"/>
          <w:sz w:val="24"/>
          <w:szCs w:val="24"/>
        </w:rPr>
        <w:t>sanitarno</w:t>
      </w:r>
      <w:proofErr w:type="spellEnd"/>
      <w:r w:rsidRPr="00335248">
        <w:rPr>
          <w:rFonts w:asciiTheme="minorHAnsi" w:hAnsiTheme="minorHAnsi" w:cstheme="minorHAnsi"/>
          <w:sz w:val="24"/>
          <w:szCs w:val="24"/>
        </w:rPr>
        <w:t xml:space="preserve"> – epidemiologicznymi</w:t>
      </w:r>
      <w:r w:rsidRPr="003670DF">
        <w:rPr>
          <w:rFonts w:asciiTheme="minorHAnsi" w:hAnsiTheme="minorHAnsi" w:cstheme="minorHAnsi"/>
          <w:sz w:val="24"/>
          <w:szCs w:val="24"/>
        </w:rPr>
        <w:t xml:space="preserve"> oraz w tym zakresie odpowiada przed Państwowym Inspektorem  Sanitarnym. </w:t>
      </w:r>
    </w:p>
    <w:p w14:paraId="3EFB5BDC" w14:textId="77777777" w:rsidR="00A353E9" w:rsidRDefault="00A353E9" w:rsidP="003844AD">
      <w:pPr>
        <w:jc w:val="center"/>
        <w:rPr>
          <w:rFonts w:asciiTheme="minorHAnsi" w:hAnsiTheme="minorHAnsi" w:cstheme="minorHAnsi"/>
          <w:sz w:val="24"/>
          <w:szCs w:val="24"/>
        </w:rPr>
      </w:pPr>
    </w:p>
    <w:p w14:paraId="34191699" w14:textId="77777777" w:rsidR="00A353E9" w:rsidRDefault="00A353E9" w:rsidP="003844AD">
      <w:pPr>
        <w:jc w:val="center"/>
        <w:rPr>
          <w:rFonts w:asciiTheme="minorHAnsi" w:hAnsiTheme="minorHAnsi" w:cstheme="minorHAnsi"/>
          <w:sz w:val="24"/>
          <w:szCs w:val="24"/>
        </w:rPr>
      </w:pPr>
    </w:p>
    <w:p w14:paraId="5B9CFD32" w14:textId="4BFFEC4D" w:rsidR="003844AD" w:rsidRPr="00466FA6" w:rsidRDefault="003844AD" w:rsidP="003844AD">
      <w:pPr>
        <w:jc w:val="center"/>
        <w:rPr>
          <w:rFonts w:asciiTheme="minorHAnsi" w:hAnsiTheme="minorHAnsi" w:cstheme="minorHAnsi"/>
          <w:sz w:val="24"/>
          <w:szCs w:val="24"/>
        </w:rPr>
      </w:pPr>
      <w:r w:rsidRPr="00466FA6">
        <w:rPr>
          <w:rFonts w:asciiTheme="minorHAnsi" w:hAnsiTheme="minorHAnsi" w:cstheme="minorHAnsi"/>
          <w:sz w:val="24"/>
          <w:szCs w:val="24"/>
        </w:rPr>
        <w:t>§ 5.</w:t>
      </w:r>
    </w:p>
    <w:p w14:paraId="30AA5B14" w14:textId="77777777" w:rsidR="003844AD" w:rsidRPr="00466FA6" w:rsidRDefault="003844AD" w:rsidP="002C71B2">
      <w:pPr>
        <w:pStyle w:val="Akapitzlist"/>
        <w:widowControl/>
        <w:numPr>
          <w:ilvl w:val="0"/>
          <w:numId w:val="31"/>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Wykonawca zobowiązuje się wykon</w:t>
      </w:r>
      <w:r>
        <w:rPr>
          <w:rFonts w:asciiTheme="minorHAnsi" w:hAnsiTheme="minorHAnsi" w:cstheme="minorHAnsi"/>
          <w:sz w:val="24"/>
          <w:szCs w:val="24"/>
        </w:rPr>
        <w:t>yw</w:t>
      </w:r>
      <w:r w:rsidRPr="00466FA6">
        <w:rPr>
          <w:rFonts w:asciiTheme="minorHAnsi" w:hAnsiTheme="minorHAnsi" w:cstheme="minorHAnsi"/>
          <w:sz w:val="24"/>
          <w:szCs w:val="24"/>
        </w:rPr>
        <w:t xml:space="preserve">ać posiłki z produktów własnych świeżych, spełniających  wymagania narzucone prawem i zapewniających bezpieczną konsumpcję. </w:t>
      </w:r>
    </w:p>
    <w:p w14:paraId="1274E808" w14:textId="77777777" w:rsidR="003844AD" w:rsidRPr="00466FA6" w:rsidRDefault="003844AD" w:rsidP="002C71B2">
      <w:pPr>
        <w:pStyle w:val="Akapitzlist"/>
        <w:widowControl/>
        <w:numPr>
          <w:ilvl w:val="0"/>
          <w:numId w:val="31"/>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lastRenderedPageBreak/>
        <w:t xml:space="preserve">Wykonawca oświadcza, iż, posiada wszystkie wymagane prawem ubezpieczenia, certyfikaty i atesty konieczne do prawidłowego wykonania zamówienia i zobowiązuje się je dostarczyć na każde wezwanie Zamawiającego, jeżeli zajdzie taka konieczność. </w:t>
      </w:r>
    </w:p>
    <w:p w14:paraId="29F6459D" w14:textId="77777777" w:rsidR="00F05B89" w:rsidRDefault="00F05B89" w:rsidP="003844AD">
      <w:pPr>
        <w:jc w:val="center"/>
        <w:rPr>
          <w:rFonts w:asciiTheme="minorHAnsi" w:hAnsiTheme="minorHAnsi" w:cstheme="minorHAnsi"/>
          <w:sz w:val="24"/>
          <w:szCs w:val="24"/>
        </w:rPr>
      </w:pPr>
    </w:p>
    <w:p w14:paraId="67D94F2E" w14:textId="77777777" w:rsidR="003844AD" w:rsidRPr="00466FA6" w:rsidRDefault="003844AD" w:rsidP="003844AD">
      <w:pPr>
        <w:jc w:val="center"/>
        <w:rPr>
          <w:rFonts w:asciiTheme="minorHAnsi" w:hAnsiTheme="minorHAnsi" w:cstheme="minorHAnsi"/>
          <w:sz w:val="24"/>
          <w:szCs w:val="24"/>
        </w:rPr>
      </w:pPr>
      <w:r w:rsidRPr="00466FA6">
        <w:rPr>
          <w:rFonts w:asciiTheme="minorHAnsi" w:hAnsiTheme="minorHAnsi" w:cstheme="minorHAnsi"/>
          <w:sz w:val="24"/>
          <w:szCs w:val="24"/>
        </w:rPr>
        <w:t>§ 6.</w:t>
      </w:r>
    </w:p>
    <w:p w14:paraId="16BF8BED" w14:textId="77777777" w:rsidR="00181025" w:rsidRDefault="003844AD" w:rsidP="00181025">
      <w:pPr>
        <w:pStyle w:val="Akapitzlist"/>
        <w:widowControl/>
        <w:numPr>
          <w:ilvl w:val="0"/>
          <w:numId w:val="32"/>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Wynagrodzenie Wykonawcy za posiłki dostarczone dla </w:t>
      </w:r>
      <w:r>
        <w:rPr>
          <w:rFonts w:asciiTheme="minorHAnsi" w:hAnsiTheme="minorHAnsi" w:cstheme="minorHAnsi"/>
          <w:sz w:val="24"/>
          <w:szCs w:val="24"/>
        </w:rPr>
        <w:t>dzieci</w:t>
      </w:r>
      <w:r w:rsidRPr="00466FA6">
        <w:rPr>
          <w:rFonts w:asciiTheme="minorHAnsi" w:hAnsiTheme="minorHAnsi" w:cstheme="minorHAnsi"/>
          <w:sz w:val="24"/>
          <w:szCs w:val="24"/>
        </w:rPr>
        <w:t xml:space="preserve"> następuje na podstawie  miesięcznych rozliczeń przedstawionych przez Wykonawcę i zatwierdzonych przez  Zamawiającego na każdy ostatni dzień dostarczania posiłków w miesiącu</w:t>
      </w:r>
      <w:r>
        <w:rPr>
          <w:rFonts w:asciiTheme="minorHAnsi" w:hAnsiTheme="minorHAnsi" w:cstheme="minorHAnsi"/>
          <w:sz w:val="24"/>
          <w:szCs w:val="24"/>
        </w:rPr>
        <w:t xml:space="preserve"> (rozliczenie osobodni żywieniowych)</w:t>
      </w:r>
      <w:r w:rsidRPr="00466FA6">
        <w:rPr>
          <w:rFonts w:asciiTheme="minorHAnsi" w:hAnsiTheme="minorHAnsi" w:cstheme="minorHAnsi"/>
          <w:sz w:val="24"/>
          <w:szCs w:val="24"/>
        </w:rPr>
        <w:t xml:space="preserve">. Podstawą do wypłaty  jest wystawiona faktura za dany miesiąc dostarczania posiłków. </w:t>
      </w:r>
    </w:p>
    <w:p w14:paraId="4D67D25F" w14:textId="2674B872" w:rsidR="00CE29DE" w:rsidRPr="00395C44" w:rsidRDefault="00CE29DE" w:rsidP="00CE29DE">
      <w:pPr>
        <w:pStyle w:val="Akapitzlist"/>
        <w:widowControl/>
        <w:numPr>
          <w:ilvl w:val="0"/>
          <w:numId w:val="32"/>
        </w:numPr>
        <w:ind w:left="426" w:hanging="426"/>
        <w:jc w:val="both"/>
        <w:rPr>
          <w:rFonts w:asciiTheme="minorHAnsi" w:hAnsiTheme="minorHAnsi" w:cstheme="minorHAnsi"/>
          <w:sz w:val="24"/>
          <w:szCs w:val="24"/>
        </w:rPr>
      </w:pPr>
      <w:r w:rsidRPr="00395C44">
        <w:rPr>
          <w:rFonts w:asciiTheme="minorHAnsi" w:hAnsiTheme="minorHAnsi" w:cstheme="minorHAnsi"/>
          <w:sz w:val="24"/>
          <w:szCs w:val="24"/>
        </w:rPr>
        <w:t xml:space="preserve">Faktury będą wystawiane </w:t>
      </w:r>
      <w:r w:rsidR="00CD1811" w:rsidRPr="00395C44">
        <w:rPr>
          <w:rFonts w:asciiTheme="minorHAnsi" w:hAnsiTheme="minorHAnsi" w:cstheme="minorHAnsi"/>
          <w:sz w:val="24"/>
          <w:szCs w:val="24"/>
        </w:rPr>
        <w:t xml:space="preserve">na osobne grupy żywieniowe, </w:t>
      </w:r>
      <w:r w:rsidRPr="00395C44">
        <w:rPr>
          <w:rFonts w:asciiTheme="minorHAnsi" w:hAnsiTheme="minorHAnsi" w:cstheme="minorHAnsi"/>
          <w:sz w:val="24"/>
          <w:szCs w:val="24"/>
        </w:rPr>
        <w:t>zgodnie z dokumentem przedstawionym przez szkołę. W opisie będą zawarte informacje:</w:t>
      </w:r>
    </w:p>
    <w:p w14:paraId="22FE6719" w14:textId="77777777" w:rsidR="00CE29DE" w:rsidRPr="00395C44" w:rsidRDefault="00CE29DE" w:rsidP="00CE29DE">
      <w:pPr>
        <w:pStyle w:val="Akapitzlist"/>
        <w:widowControl/>
        <w:ind w:left="426"/>
        <w:jc w:val="both"/>
        <w:rPr>
          <w:rFonts w:asciiTheme="minorHAnsi" w:hAnsiTheme="minorHAnsi" w:cstheme="minorHAnsi"/>
          <w:sz w:val="24"/>
          <w:szCs w:val="24"/>
        </w:rPr>
      </w:pPr>
      <w:r w:rsidRPr="00395C44">
        <w:rPr>
          <w:rFonts w:asciiTheme="minorHAnsi" w:hAnsiTheme="minorHAnsi" w:cstheme="minorHAnsi"/>
          <w:sz w:val="24"/>
          <w:szCs w:val="24"/>
        </w:rPr>
        <w:t>- grupy żywieniowej (MOPR, refundacja Oświata, obiady finansowane przez rodziców lub inne),</w:t>
      </w:r>
    </w:p>
    <w:p w14:paraId="14C5E2BB" w14:textId="77777777" w:rsidR="00CE29DE" w:rsidRPr="00395C44" w:rsidRDefault="00CE29DE" w:rsidP="00CE29DE">
      <w:pPr>
        <w:pStyle w:val="Akapitzlist"/>
        <w:widowControl/>
        <w:ind w:left="426"/>
        <w:jc w:val="both"/>
        <w:rPr>
          <w:rFonts w:asciiTheme="minorHAnsi" w:hAnsiTheme="minorHAnsi" w:cstheme="minorHAnsi"/>
          <w:sz w:val="24"/>
          <w:szCs w:val="24"/>
        </w:rPr>
      </w:pPr>
      <w:r w:rsidRPr="00395C44">
        <w:rPr>
          <w:rFonts w:asciiTheme="minorHAnsi" w:hAnsiTheme="minorHAnsi" w:cstheme="minorHAnsi"/>
          <w:sz w:val="24"/>
          <w:szCs w:val="24"/>
        </w:rPr>
        <w:t>- ilość obiadów,</w:t>
      </w:r>
    </w:p>
    <w:p w14:paraId="0697DFB4" w14:textId="77777777" w:rsidR="00CE29DE" w:rsidRPr="00395C44" w:rsidRDefault="00CE29DE" w:rsidP="00CE29DE">
      <w:pPr>
        <w:pStyle w:val="Akapitzlist"/>
        <w:widowControl/>
        <w:ind w:left="426"/>
        <w:jc w:val="both"/>
        <w:rPr>
          <w:rFonts w:asciiTheme="minorHAnsi" w:hAnsiTheme="minorHAnsi" w:cstheme="minorHAnsi"/>
          <w:sz w:val="24"/>
          <w:szCs w:val="24"/>
        </w:rPr>
      </w:pPr>
      <w:r w:rsidRPr="00395C44">
        <w:rPr>
          <w:rFonts w:asciiTheme="minorHAnsi" w:hAnsiTheme="minorHAnsi" w:cstheme="minorHAnsi"/>
          <w:sz w:val="24"/>
          <w:szCs w:val="24"/>
        </w:rPr>
        <w:t>- cena jednostkowa,</w:t>
      </w:r>
    </w:p>
    <w:p w14:paraId="0B6D9F9C" w14:textId="77777777" w:rsidR="00CE29DE" w:rsidRDefault="00CE29DE" w:rsidP="00CE29DE">
      <w:pPr>
        <w:pStyle w:val="Akapitzlist"/>
        <w:widowControl/>
        <w:ind w:left="426"/>
        <w:jc w:val="both"/>
        <w:rPr>
          <w:rFonts w:asciiTheme="minorHAnsi" w:hAnsiTheme="minorHAnsi" w:cstheme="minorHAnsi"/>
          <w:sz w:val="24"/>
          <w:szCs w:val="24"/>
        </w:rPr>
      </w:pPr>
      <w:r w:rsidRPr="00395C44">
        <w:rPr>
          <w:rFonts w:asciiTheme="minorHAnsi" w:hAnsiTheme="minorHAnsi" w:cstheme="minorHAnsi"/>
          <w:sz w:val="24"/>
          <w:szCs w:val="24"/>
        </w:rPr>
        <w:t>- wartość zamówienia.</w:t>
      </w:r>
    </w:p>
    <w:p w14:paraId="0790E563" w14:textId="61E22A40" w:rsidR="003A6DF0" w:rsidRPr="003A6DF0" w:rsidRDefault="003A6DF0" w:rsidP="002C71B2">
      <w:pPr>
        <w:pStyle w:val="Akapitzlist"/>
        <w:widowControl/>
        <w:numPr>
          <w:ilvl w:val="0"/>
          <w:numId w:val="32"/>
        </w:numPr>
        <w:ind w:left="426" w:hanging="426"/>
        <w:jc w:val="both"/>
        <w:rPr>
          <w:rFonts w:asciiTheme="minorHAnsi" w:hAnsiTheme="minorHAnsi" w:cstheme="minorHAnsi"/>
          <w:sz w:val="24"/>
          <w:szCs w:val="24"/>
        </w:rPr>
      </w:pPr>
      <w:r w:rsidRPr="003A6DF0">
        <w:rPr>
          <w:rFonts w:asciiTheme="minorHAnsi" w:hAnsiTheme="minorHAnsi" w:cstheme="minorHAnsi"/>
          <w:sz w:val="24"/>
          <w:szCs w:val="24"/>
        </w:rPr>
        <w:t>Płatność nastąpi przelewem z konta Zamawiającego na konto Wykonawcy</w:t>
      </w:r>
      <w:r w:rsidR="00CD1811">
        <w:rPr>
          <w:rFonts w:asciiTheme="minorHAnsi" w:hAnsiTheme="minorHAnsi" w:cstheme="minorHAnsi"/>
          <w:sz w:val="24"/>
          <w:szCs w:val="24"/>
        </w:rPr>
        <w:t>,</w:t>
      </w:r>
      <w:r w:rsidRPr="003A6DF0">
        <w:rPr>
          <w:rFonts w:asciiTheme="minorHAnsi" w:hAnsiTheme="minorHAnsi" w:cstheme="minorHAnsi"/>
          <w:sz w:val="24"/>
          <w:szCs w:val="24"/>
        </w:rPr>
        <w:t xml:space="preserve"> podan</w:t>
      </w:r>
      <w:r w:rsidR="00CD1811">
        <w:rPr>
          <w:rFonts w:asciiTheme="minorHAnsi" w:hAnsiTheme="minorHAnsi" w:cstheme="minorHAnsi"/>
          <w:sz w:val="24"/>
          <w:szCs w:val="24"/>
        </w:rPr>
        <w:t>e</w:t>
      </w:r>
      <w:r w:rsidRPr="003A6DF0">
        <w:rPr>
          <w:rFonts w:asciiTheme="minorHAnsi" w:hAnsiTheme="minorHAnsi" w:cstheme="minorHAnsi"/>
          <w:sz w:val="24"/>
          <w:szCs w:val="24"/>
        </w:rPr>
        <w:t xml:space="preserve"> na fakturze VAT w terminie </w:t>
      </w:r>
      <w:r w:rsidR="00D17E8A">
        <w:rPr>
          <w:rFonts w:asciiTheme="minorHAnsi" w:hAnsiTheme="minorHAnsi" w:cstheme="minorHAnsi"/>
          <w:sz w:val="24"/>
          <w:szCs w:val="24"/>
        </w:rPr>
        <w:t>14</w:t>
      </w:r>
      <w:r w:rsidRPr="003A6DF0">
        <w:rPr>
          <w:rFonts w:asciiTheme="minorHAnsi" w:hAnsiTheme="minorHAnsi" w:cstheme="minorHAnsi"/>
          <w:sz w:val="24"/>
          <w:szCs w:val="24"/>
        </w:rPr>
        <w:t xml:space="preserve"> dni od dnia otrzymania przez Zamawiającego poprawienie wystawionej faktury (zgodnie z kryteriami oceny ofert). </w:t>
      </w:r>
    </w:p>
    <w:p w14:paraId="5CBCC5E7" w14:textId="77777777" w:rsidR="003844AD" w:rsidRPr="003A6DF0" w:rsidRDefault="003844AD" w:rsidP="002C71B2">
      <w:pPr>
        <w:pStyle w:val="Akapitzlist"/>
        <w:widowControl/>
        <w:numPr>
          <w:ilvl w:val="0"/>
          <w:numId w:val="32"/>
        </w:numPr>
        <w:ind w:left="426" w:hanging="426"/>
        <w:jc w:val="both"/>
        <w:rPr>
          <w:rFonts w:asciiTheme="minorHAnsi" w:hAnsiTheme="minorHAnsi" w:cstheme="minorHAnsi"/>
          <w:sz w:val="24"/>
          <w:szCs w:val="24"/>
        </w:rPr>
      </w:pPr>
      <w:r w:rsidRPr="003A6DF0">
        <w:rPr>
          <w:rFonts w:asciiTheme="minorHAnsi" w:hAnsiTheme="minorHAnsi" w:cstheme="minorHAnsi"/>
          <w:sz w:val="24"/>
          <w:szCs w:val="24"/>
        </w:rPr>
        <w:t xml:space="preserve">Wadliwie wystawiona faktura skutkuje brakiem zapłaty do czasu dostarczenia prawidłowo  wystawionej. </w:t>
      </w:r>
    </w:p>
    <w:p w14:paraId="51011EEF" w14:textId="77777777" w:rsidR="003844AD" w:rsidRPr="003A6DF0" w:rsidRDefault="003844AD" w:rsidP="002C71B2">
      <w:pPr>
        <w:pStyle w:val="Akapitzlist"/>
        <w:widowControl/>
        <w:numPr>
          <w:ilvl w:val="0"/>
          <w:numId w:val="32"/>
        </w:numPr>
        <w:ind w:left="426" w:hanging="426"/>
        <w:jc w:val="both"/>
        <w:rPr>
          <w:rFonts w:asciiTheme="minorHAnsi" w:hAnsiTheme="minorHAnsi" w:cstheme="minorHAnsi"/>
          <w:sz w:val="24"/>
          <w:szCs w:val="24"/>
        </w:rPr>
      </w:pPr>
      <w:r w:rsidRPr="003A6DF0">
        <w:rPr>
          <w:rFonts w:asciiTheme="minorHAnsi" w:hAnsiTheme="minorHAnsi" w:cstheme="minorHAnsi"/>
          <w:sz w:val="24"/>
          <w:szCs w:val="24"/>
        </w:rPr>
        <w:t>Wynagrodzenie</w:t>
      </w:r>
      <w:r w:rsidR="00125795">
        <w:rPr>
          <w:rFonts w:asciiTheme="minorHAnsi" w:hAnsiTheme="minorHAnsi" w:cstheme="minorHAnsi"/>
          <w:sz w:val="24"/>
          <w:szCs w:val="24"/>
        </w:rPr>
        <w:t xml:space="preserve"> </w:t>
      </w:r>
      <w:r w:rsidRPr="003A6DF0">
        <w:rPr>
          <w:rFonts w:asciiTheme="minorHAnsi" w:hAnsiTheme="minorHAnsi" w:cstheme="minorHAnsi"/>
          <w:sz w:val="24"/>
          <w:szCs w:val="24"/>
        </w:rPr>
        <w:t xml:space="preserve">wyraża się łączną kwotą ustaloną na podstawie  rzeczywistych dostaw zgodnie z dziennym zgłoszonym zapotrzebowaniem - iloczyn  osobodni żywieniowych i zaoferowanej ceny jednostkowej za osobodzień żywieniowy. </w:t>
      </w:r>
    </w:p>
    <w:p w14:paraId="330CA5DE" w14:textId="77777777" w:rsidR="003844AD" w:rsidRPr="003A6DF0" w:rsidRDefault="003844AD" w:rsidP="002C71B2">
      <w:pPr>
        <w:pStyle w:val="Akapitzlist"/>
        <w:widowControl/>
        <w:numPr>
          <w:ilvl w:val="0"/>
          <w:numId w:val="32"/>
        </w:numPr>
        <w:ind w:left="426" w:hanging="426"/>
        <w:jc w:val="both"/>
        <w:rPr>
          <w:rFonts w:asciiTheme="minorHAnsi" w:hAnsiTheme="minorHAnsi" w:cstheme="minorHAnsi"/>
          <w:sz w:val="24"/>
          <w:szCs w:val="24"/>
        </w:rPr>
      </w:pPr>
      <w:r w:rsidRPr="003A6DF0">
        <w:rPr>
          <w:rFonts w:asciiTheme="minorHAnsi" w:hAnsiTheme="minorHAnsi" w:cstheme="minorHAnsi"/>
          <w:sz w:val="24"/>
          <w:szCs w:val="24"/>
        </w:rPr>
        <w:t xml:space="preserve">Podatek od towarów i usług VAT będzie naliczany zgodnie z obowiązującymi przepisami. </w:t>
      </w:r>
    </w:p>
    <w:p w14:paraId="074416D6" w14:textId="77777777" w:rsidR="003844AD" w:rsidRPr="00466FA6" w:rsidRDefault="003844AD" w:rsidP="002C71B2">
      <w:pPr>
        <w:pStyle w:val="Akapitzlist"/>
        <w:widowControl/>
        <w:numPr>
          <w:ilvl w:val="0"/>
          <w:numId w:val="32"/>
        </w:numPr>
        <w:ind w:left="426" w:hanging="426"/>
        <w:jc w:val="both"/>
        <w:rPr>
          <w:rFonts w:asciiTheme="minorHAnsi" w:hAnsiTheme="minorHAnsi" w:cstheme="minorHAnsi"/>
          <w:sz w:val="24"/>
          <w:szCs w:val="24"/>
        </w:rPr>
      </w:pPr>
      <w:r w:rsidRPr="003A6DF0">
        <w:rPr>
          <w:rFonts w:asciiTheme="minorHAnsi" w:hAnsiTheme="minorHAnsi" w:cstheme="minorHAnsi"/>
          <w:sz w:val="24"/>
          <w:szCs w:val="24"/>
        </w:rPr>
        <w:t>Faktury VAT należy wystawiać na następujące</w:t>
      </w:r>
      <w:r w:rsidRPr="00466FA6">
        <w:rPr>
          <w:rFonts w:asciiTheme="minorHAnsi" w:hAnsiTheme="minorHAnsi" w:cstheme="minorHAnsi"/>
          <w:sz w:val="24"/>
          <w:szCs w:val="24"/>
        </w:rPr>
        <w:t xml:space="preserve"> dane: </w:t>
      </w:r>
    </w:p>
    <w:p w14:paraId="5A2CB368" w14:textId="7A974AE1" w:rsidR="0038418B" w:rsidRPr="0038418B" w:rsidRDefault="0038418B" w:rsidP="0038418B">
      <w:pPr>
        <w:pStyle w:val="Akapitzlist"/>
        <w:ind w:left="425"/>
        <w:contextualSpacing w:val="0"/>
        <w:jc w:val="both"/>
        <w:rPr>
          <w:rFonts w:asciiTheme="minorHAnsi" w:hAnsiTheme="minorHAnsi" w:cstheme="minorHAnsi"/>
          <w:bCs/>
          <w:sz w:val="24"/>
          <w:szCs w:val="24"/>
        </w:rPr>
      </w:pPr>
      <w:r w:rsidRPr="0038418B">
        <w:rPr>
          <w:rFonts w:asciiTheme="minorHAnsi" w:hAnsiTheme="minorHAnsi" w:cstheme="minorHAnsi"/>
          <w:b/>
          <w:sz w:val="24"/>
          <w:szCs w:val="24"/>
        </w:rPr>
        <w:t>Nab</w:t>
      </w:r>
      <w:r>
        <w:rPr>
          <w:rFonts w:asciiTheme="minorHAnsi" w:hAnsiTheme="minorHAnsi" w:cstheme="minorHAnsi"/>
          <w:b/>
          <w:sz w:val="24"/>
          <w:szCs w:val="24"/>
        </w:rPr>
        <w:t xml:space="preserve">ywca: </w:t>
      </w:r>
      <w:r w:rsidRPr="0038418B">
        <w:rPr>
          <w:rFonts w:asciiTheme="minorHAnsi" w:hAnsiTheme="minorHAnsi" w:cstheme="minorHAnsi"/>
          <w:sz w:val="24"/>
          <w:szCs w:val="24"/>
        </w:rPr>
        <w:t>Gmina Miasta Gdańska, ul. Nowe Ogrody 8/12</w:t>
      </w:r>
      <w:r>
        <w:rPr>
          <w:rFonts w:asciiTheme="minorHAnsi" w:hAnsiTheme="minorHAnsi" w:cstheme="minorHAnsi"/>
          <w:sz w:val="24"/>
          <w:szCs w:val="24"/>
        </w:rPr>
        <w:t>,</w:t>
      </w:r>
      <w:r w:rsidRPr="0038418B">
        <w:rPr>
          <w:rFonts w:asciiTheme="minorHAnsi" w:hAnsiTheme="minorHAnsi" w:cstheme="minorHAnsi"/>
          <w:sz w:val="24"/>
          <w:szCs w:val="24"/>
        </w:rPr>
        <w:t xml:space="preserve"> 80-803 Gdańsk, </w:t>
      </w:r>
      <w:r w:rsidR="00647D13">
        <w:rPr>
          <w:rFonts w:asciiTheme="minorHAnsi" w:hAnsiTheme="minorHAnsi" w:cstheme="minorHAnsi"/>
          <w:sz w:val="24"/>
          <w:szCs w:val="24"/>
        </w:rPr>
        <w:t>NIP: 583-00-11-969</w:t>
      </w:r>
      <w:r w:rsidRPr="0038418B">
        <w:rPr>
          <w:rFonts w:asciiTheme="minorHAnsi" w:hAnsiTheme="minorHAnsi" w:cstheme="minorHAnsi"/>
          <w:sz w:val="24"/>
          <w:szCs w:val="24"/>
        </w:rPr>
        <w:t xml:space="preserve"> </w:t>
      </w:r>
    </w:p>
    <w:p w14:paraId="7FEB884D" w14:textId="6F952C53" w:rsidR="0038418B" w:rsidRPr="00647D13" w:rsidRDefault="0038418B" w:rsidP="0038418B">
      <w:pPr>
        <w:pStyle w:val="Akapitzlist"/>
        <w:ind w:left="425"/>
        <w:contextualSpacing w:val="0"/>
        <w:jc w:val="both"/>
        <w:rPr>
          <w:rFonts w:asciiTheme="minorHAnsi" w:hAnsiTheme="minorHAnsi" w:cstheme="minorHAnsi"/>
          <w:bCs/>
          <w:sz w:val="24"/>
          <w:szCs w:val="24"/>
        </w:rPr>
      </w:pPr>
      <w:r w:rsidRPr="0038418B">
        <w:rPr>
          <w:rFonts w:asciiTheme="minorHAnsi" w:hAnsiTheme="minorHAnsi" w:cstheme="minorHAnsi"/>
          <w:b/>
          <w:sz w:val="24"/>
          <w:szCs w:val="24"/>
        </w:rPr>
        <w:t>Płatnik</w:t>
      </w:r>
      <w:r w:rsidRPr="00647D13">
        <w:rPr>
          <w:rFonts w:asciiTheme="minorHAnsi" w:hAnsiTheme="minorHAnsi" w:cstheme="minorHAnsi"/>
          <w:b/>
          <w:sz w:val="24"/>
          <w:szCs w:val="24"/>
        </w:rPr>
        <w:t xml:space="preserve">: </w:t>
      </w:r>
      <w:r w:rsidR="00F07121" w:rsidRPr="00647D13">
        <w:rPr>
          <w:rFonts w:asciiTheme="minorHAnsi" w:hAnsiTheme="minorHAnsi" w:cstheme="minorHAnsi"/>
          <w:bCs/>
          <w:sz w:val="24"/>
          <w:szCs w:val="24"/>
        </w:rPr>
        <w:t xml:space="preserve">Zespół </w:t>
      </w:r>
      <w:proofErr w:type="spellStart"/>
      <w:r w:rsidR="00F07121" w:rsidRPr="00647D13">
        <w:rPr>
          <w:rFonts w:asciiTheme="minorHAnsi" w:hAnsiTheme="minorHAnsi" w:cstheme="minorHAnsi"/>
          <w:bCs/>
          <w:sz w:val="24"/>
          <w:szCs w:val="24"/>
        </w:rPr>
        <w:t>Szkolno</w:t>
      </w:r>
      <w:proofErr w:type="spellEnd"/>
      <w:r w:rsidR="00F07121" w:rsidRPr="00647D13">
        <w:rPr>
          <w:rFonts w:asciiTheme="minorHAnsi" w:hAnsiTheme="minorHAnsi" w:cstheme="minorHAnsi"/>
          <w:bCs/>
          <w:sz w:val="24"/>
          <w:szCs w:val="24"/>
        </w:rPr>
        <w:t xml:space="preserve"> – Przedszkolny nr 9</w:t>
      </w:r>
      <w:r w:rsidR="009C59E7" w:rsidRPr="00647D13">
        <w:rPr>
          <w:rFonts w:asciiTheme="minorHAnsi" w:hAnsiTheme="minorHAnsi" w:cstheme="minorHAnsi"/>
          <w:bCs/>
          <w:sz w:val="24"/>
          <w:szCs w:val="24"/>
        </w:rPr>
        <w:t>, ul. mjr.</w:t>
      </w:r>
      <w:r w:rsidR="00F07121" w:rsidRPr="00647D13">
        <w:rPr>
          <w:rFonts w:asciiTheme="minorHAnsi" w:hAnsiTheme="minorHAnsi" w:cstheme="minorHAnsi"/>
          <w:bCs/>
          <w:sz w:val="24"/>
          <w:szCs w:val="24"/>
        </w:rPr>
        <w:t xml:space="preserve"> Mieczysława Słabego</w:t>
      </w:r>
      <w:r w:rsidR="009C59E7" w:rsidRPr="00647D13">
        <w:rPr>
          <w:rFonts w:asciiTheme="minorHAnsi" w:hAnsiTheme="minorHAnsi" w:cstheme="minorHAnsi"/>
          <w:bCs/>
          <w:sz w:val="24"/>
          <w:szCs w:val="24"/>
        </w:rPr>
        <w:t xml:space="preserve"> 6,</w:t>
      </w:r>
      <w:r w:rsidR="00F07121" w:rsidRPr="00647D13">
        <w:rPr>
          <w:rFonts w:asciiTheme="minorHAnsi" w:hAnsiTheme="minorHAnsi" w:cstheme="minorHAnsi"/>
          <w:bCs/>
          <w:sz w:val="24"/>
          <w:szCs w:val="24"/>
        </w:rPr>
        <w:t xml:space="preserve"> 80-298 Gdańsk</w:t>
      </w:r>
    </w:p>
    <w:p w14:paraId="09D8E4EB" w14:textId="77777777" w:rsidR="0038418B" w:rsidRPr="00647D13" w:rsidRDefault="0038418B" w:rsidP="003670DF">
      <w:pPr>
        <w:pStyle w:val="NormalnyWeb"/>
        <w:spacing w:before="0" w:beforeAutospacing="0" w:after="0" w:afterAutospacing="0"/>
        <w:ind w:left="426"/>
        <w:rPr>
          <w:rFonts w:asciiTheme="minorHAnsi" w:hAnsiTheme="minorHAnsi" w:cstheme="minorHAnsi"/>
          <w:sz w:val="24"/>
          <w:szCs w:val="24"/>
        </w:rPr>
      </w:pPr>
      <w:r w:rsidRPr="00647D13">
        <w:rPr>
          <w:rFonts w:asciiTheme="minorHAnsi" w:hAnsiTheme="minorHAnsi" w:cstheme="minorHAnsi"/>
          <w:b/>
          <w:sz w:val="24"/>
          <w:szCs w:val="24"/>
        </w:rPr>
        <w:t xml:space="preserve">Odbiorca  faktur: </w:t>
      </w:r>
      <w:r w:rsidR="00DD6519" w:rsidRPr="00647D13">
        <w:rPr>
          <w:rFonts w:asciiTheme="minorHAnsi" w:hAnsiTheme="minorHAnsi" w:cstheme="minorHAnsi"/>
          <w:sz w:val="24"/>
          <w:szCs w:val="24"/>
        </w:rPr>
        <w:t>Gdańskie Centrum Usług Wspólnych,</w:t>
      </w:r>
      <w:r w:rsidR="00EB0464" w:rsidRPr="00647D13">
        <w:rPr>
          <w:rFonts w:asciiTheme="minorHAnsi" w:hAnsiTheme="minorHAnsi" w:cstheme="minorHAnsi"/>
          <w:sz w:val="24"/>
          <w:szCs w:val="24"/>
        </w:rPr>
        <w:t xml:space="preserve"> ul. Hallera 16/18, 80-426 Gdańsk</w:t>
      </w:r>
    </w:p>
    <w:p w14:paraId="60D2B10F" w14:textId="29AC8503" w:rsidR="003844AD" w:rsidRPr="00647D13" w:rsidRDefault="003844AD" w:rsidP="00647D13">
      <w:pPr>
        <w:pStyle w:val="Akapitzlist"/>
        <w:ind w:left="425"/>
        <w:contextualSpacing w:val="0"/>
        <w:jc w:val="both"/>
        <w:rPr>
          <w:rFonts w:asciiTheme="minorHAnsi" w:hAnsiTheme="minorHAnsi" w:cstheme="minorHAnsi"/>
          <w:bCs/>
          <w:sz w:val="24"/>
          <w:szCs w:val="24"/>
        </w:rPr>
      </w:pPr>
      <w:r w:rsidRPr="00647D13">
        <w:rPr>
          <w:rFonts w:asciiTheme="minorHAnsi" w:hAnsiTheme="minorHAnsi" w:cstheme="minorHAnsi"/>
          <w:sz w:val="24"/>
          <w:szCs w:val="24"/>
        </w:rPr>
        <w:t>Faktura winna być doręczona na adres odbior</w:t>
      </w:r>
      <w:r w:rsidR="0038418B" w:rsidRPr="00647D13">
        <w:rPr>
          <w:rFonts w:asciiTheme="minorHAnsi" w:hAnsiTheme="minorHAnsi" w:cstheme="minorHAnsi"/>
          <w:sz w:val="24"/>
          <w:szCs w:val="24"/>
        </w:rPr>
        <w:t>c</w:t>
      </w:r>
      <w:r w:rsidRPr="00647D13">
        <w:rPr>
          <w:rFonts w:asciiTheme="minorHAnsi" w:hAnsiTheme="minorHAnsi" w:cstheme="minorHAnsi"/>
          <w:sz w:val="24"/>
          <w:szCs w:val="24"/>
        </w:rPr>
        <w:t xml:space="preserve">y: </w:t>
      </w:r>
      <w:r w:rsidR="00F07121" w:rsidRPr="00647D13">
        <w:rPr>
          <w:rFonts w:asciiTheme="minorHAnsi" w:hAnsiTheme="minorHAnsi" w:cstheme="minorHAnsi"/>
          <w:bCs/>
          <w:sz w:val="24"/>
          <w:szCs w:val="24"/>
        </w:rPr>
        <w:t xml:space="preserve">Zespół </w:t>
      </w:r>
      <w:proofErr w:type="spellStart"/>
      <w:r w:rsidR="00F07121" w:rsidRPr="00647D13">
        <w:rPr>
          <w:rFonts w:asciiTheme="minorHAnsi" w:hAnsiTheme="minorHAnsi" w:cstheme="minorHAnsi"/>
          <w:bCs/>
          <w:sz w:val="24"/>
          <w:szCs w:val="24"/>
        </w:rPr>
        <w:t>Szkolno</w:t>
      </w:r>
      <w:proofErr w:type="spellEnd"/>
      <w:r w:rsidR="00F07121" w:rsidRPr="00647D13">
        <w:rPr>
          <w:rFonts w:asciiTheme="minorHAnsi" w:hAnsiTheme="minorHAnsi" w:cstheme="minorHAnsi"/>
          <w:bCs/>
          <w:sz w:val="24"/>
          <w:szCs w:val="24"/>
        </w:rPr>
        <w:t xml:space="preserve"> – Przedszkolny nr 9</w:t>
      </w:r>
      <w:r w:rsidR="009C59E7" w:rsidRPr="00647D13">
        <w:rPr>
          <w:rFonts w:asciiTheme="minorHAnsi" w:hAnsiTheme="minorHAnsi" w:cstheme="minorHAnsi"/>
          <w:bCs/>
          <w:sz w:val="24"/>
          <w:szCs w:val="24"/>
        </w:rPr>
        <w:t>, ul. mjr.</w:t>
      </w:r>
      <w:r w:rsidR="00F07121" w:rsidRPr="00647D13">
        <w:rPr>
          <w:rFonts w:asciiTheme="minorHAnsi" w:hAnsiTheme="minorHAnsi" w:cstheme="minorHAnsi"/>
          <w:bCs/>
          <w:sz w:val="24"/>
          <w:szCs w:val="24"/>
        </w:rPr>
        <w:t xml:space="preserve"> Mieczysława Słabego</w:t>
      </w:r>
      <w:r w:rsidR="009C59E7" w:rsidRPr="00647D13">
        <w:rPr>
          <w:rFonts w:asciiTheme="minorHAnsi" w:hAnsiTheme="minorHAnsi" w:cstheme="minorHAnsi"/>
          <w:bCs/>
          <w:sz w:val="24"/>
          <w:szCs w:val="24"/>
        </w:rPr>
        <w:t xml:space="preserve"> 6,</w:t>
      </w:r>
      <w:r w:rsidR="00F07121" w:rsidRPr="00647D13">
        <w:rPr>
          <w:rFonts w:asciiTheme="minorHAnsi" w:hAnsiTheme="minorHAnsi" w:cstheme="minorHAnsi"/>
          <w:bCs/>
          <w:sz w:val="24"/>
          <w:szCs w:val="24"/>
        </w:rPr>
        <w:t xml:space="preserve"> 80-298 Gdańsk</w:t>
      </w:r>
      <w:r w:rsidR="00647D13" w:rsidRPr="00647D13">
        <w:rPr>
          <w:rFonts w:asciiTheme="minorHAnsi" w:hAnsiTheme="minorHAnsi" w:cstheme="minorHAnsi"/>
          <w:bCs/>
          <w:sz w:val="24"/>
          <w:szCs w:val="24"/>
        </w:rPr>
        <w:t>,</w:t>
      </w:r>
      <w:r w:rsidRPr="00647D13">
        <w:rPr>
          <w:rFonts w:asciiTheme="minorHAnsi" w:hAnsiTheme="minorHAnsi" w:cstheme="minorHAnsi"/>
          <w:sz w:val="24"/>
          <w:szCs w:val="24"/>
        </w:rPr>
        <w:t xml:space="preserve"> natomiast w przypadku formy elektronicznej za pośrednictwem </w:t>
      </w:r>
      <w:r w:rsidR="00942E78" w:rsidRPr="00647D13">
        <w:rPr>
          <w:rFonts w:asciiTheme="minorHAnsi" w:hAnsiTheme="minorHAnsi" w:cstheme="minorHAnsi"/>
          <w:b/>
          <w:sz w:val="24"/>
          <w:szCs w:val="24"/>
        </w:rPr>
        <w:t xml:space="preserve"> e mail</w:t>
      </w:r>
      <w:r w:rsidR="00E702B9" w:rsidRPr="00647D13">
        <w:rPr>
          <w:rFonts w:asciiTheme="minorHAnsi" w:hAnsiTheme="minorHAnsi" w:cstheme="minorHAnsi"/>
          <w:b/>
          <w:sz w:val="24"/>
          <w:szCs w:val="24"/>
        </w:rPr>
        <w:t xml:space="preserve">: </w:t>
      </w:r>
      <w:r w:rsidR="00F07121" w:rsidRPr="00647D13">
        <w:rPr>
          <w:rFonts w:asciiTheme="minorHAnsi" w:hAnsiTheme="minorHAnsi" w:cstheme="minorHAnsi"/>
          <w:sz w:val="24"/>
          <w:szCs w:val="24"/>
        </w:rPr>
        <w:t>intendent@ZSP9.edu.gdansk.pl</w:t>
      </w:r>
    </w:p>
    <w:p w14:paraId="0DDF744E" w14:textId="77777777" w:rsidR="003844AD" w:rsidRPr="00395C44" w:rsidRDefault="003844AD" w:rsidP="003844AD">
      <w:pPr>
        <w:pStyle w:val="NormalnyWeb"/>
        <w:spacing w:before="0" w:beforeAutospacing="0" w:after="0" w:afterAutospacing="0"/>
        <w:ind w:left="426"/>
        <w:rPr>
          <w:rFonts w:asciiTheme="minorHAnsi" w:hAnsiTheme="minorHAnsi" w:cstheme="minorHAnsi"/>
          <w:sz w:val="24"/>
          <w:szCs w:val="24"/>
        </w:rPr>
      </w:pPr>
      <w:r w:rsidRPr="00647D13">
        <w:rPr>
          <w:rFonts w:asciiTheme="minorHAnsi" w:hAnsiTheme="minorHAnsi" w:cstheme="minorHAnsi"/>
          <w:sz w:val="24"/>
          <w:szCs w:val="24"/>
        </w:rPr>
        <w:t>Na Fakturze Wykonawca umieści PKWiU oraz datę dokon</w:t>
      </w:r>
      <w:r w:rsidRPr="00395C44">
        <w:rPr>
          <w:rFonts w:asciiTheme="minorHAnsi" w:hAnsiTheme="minorHAnsi" w:cstheme="minorHAnsi"/>
          <w:sz w:val="24"/>
          <w:szCs w:val="24"/>
        </w:rPr>
        <w:t xml:space="preserve">ania przez Zamawiającego odbioru części/całości Przedmiotu Umowy. Data odbioru może być umieszczona na osobnym dokumencie, który wówczas stanowić będzie integralną część Faktury VAT. </w:t>
      </w:r>
    </w:p>
    <w:p w14:paraId="507D7E5F" w14:textId="72C04093" w:rsidR="003844AD" w:rsidRPr="00466FA6" w:rsidRDefault="003844AD" w:rsidP="002C71B2">
      <w:pPr>
        <w:pStyle w:val="Akapitzlist"/>
        <w:widowControl/>
        <w:numPr>
          <w:ilvl w:val="0"/>
          <w:numId w:val="32"/>
        </w:numPr>
        <w:ind w:left="426" w:hanging="426"/>
        <w:jc w:val="both"/>
        <w:rPr>
          <w:rFonts w:asciiTheme="minorHAnsi" w:hAnsiTheme="minorHAnsi" w:cstheme="minorHAnsi"/>
          <w:sz w:val="24"/>
          <w:szCs w:val="24"/>
        </w:rPr>
      </w:pPr>
      <w:r w:rsidRPr="00395C44">
        <w:rPr>
          <w:rFonts w:asciiTheme="minorHAnsi" w:hAnsiTheme="minorHAnsi" w:cstheme="minorHAnsi"/>
          <w:sz w:val="24"/>
          <w:szCs w:val="24"/>
        </w:rPr>
        <w:t xml:space="preserve">Cena jednostkowa </w:t>
      </w:r>
      <w:r w:rsidRPr="00395C44">
        <w:rPr>
          <w:rFonts w:asciiTheme="minorHAnsi" w:hAnsiTheme="minorHAnsi" w:cstheme="minorHAnsi"/>
          <w:b/>
          <w:sz w:val="24"/>
          <w:szCs w:val="24"/>
          <w:u w:val="single"/>
        </w:rPr>
        <w:t>za osobodzień żywieniowy</w:t>
      </w:r>
      <w:r w:rsidRPr="00395C44">
        <w:rPr>
          <w:rFonts w:asciiTheme="minorHAnsi" w:hAnsiTheme="minorHAnsi" w:cstheme="minorHAnsi"/>
          <w:sz w:val="24"/>
          <w:szCs w:val="24"/>
        </w:rPr>
        <w:t xml:space="preserve"> składający się ze:</w:t>
      </w:r>
      <w:r w:rsidR="00E702B9" w:rsidRPr="00395C44">
        <w:rPr>
          <w:rFonts w:asciiTheme="minorHAnsi" w:hAnsiTheme="minorHAnsi" w:cstheme="minorHAnsi"/>
          <w:bCs/>
          <w:sz w:val="24"/>
          <w:szCs w:val="24"/>
          <w:bdr w:val="none" w:sz="0" w:space="0" w:color="auto" w:frame="1"/>
        </w:rPr>
        <w:t xml:space="preserve"> dwudaniowego</w:t>
      </w:r>
      <w:r w:rsidR="003A6DF0" w:rsidRPr="00395C44">
        <w:rPr>
          <w:rFonts w:asciiTheme="minorHAnsi" w:hAnsiTheme="minorHAnsi" w:cstheme="minorHAnsi"/>
          <w:bCs/>
          <w:sz w:val="24"/>
          <w:szCs w:val="24"/>
          <w:bdr w:val="none" w:sz="0" w:space="0" w:color="auto" w:frame="1"/>
        </w:rPr>
        <w:t xml:space="preserve"> obiadu </w:t>
      </w:r>
      <w:r w:rsidR="00E702B9" w:rsidRPr="00395C44">
        <w:rPr>
          <w:rFonts w:asciiTheme="minorHAnsi" w:hAnsiTheme="minorHAnsi" w:cstheme="minorHAnsi"/>
          <w:bCs/>
          <w:sz w:val="24"/>
          <w:szCs w:val="24"/>
          <w:bdr w:val="none" w:sz="0" w:space="0" w:color="auto" w:frame="1"/>
        </w:rPr>
        <w:t xml:space="preserve">( </w:t>
      </w:r>
      <w:r w:rsidR="00D81A15" w:rsidRPr="00395C44">
        <w:rPr>
          <w:rFonts w:asciiTheme="minorHAnsi" w:hAnsiTheme="minorHAnsi" w:cstheme="minorHAnsi"/>
          <w:bCs/>
          <w:sz w:val="24"/>
          <w:szCs w:val="24"/>
          <w:bdr w:val="none" w:sz="0" w:space="0" w:color="auto" w:frame="1"/>
        </w:rPr>
        <w:t>w tym:</w:t>
      </w:r>
      <w:r w:rsidR="003A6DF0" w:rsidRPr="00395C44">
        <w:rPr>
          <w:rFonts w:asciiTheme="minorHAnsi" w:hAnsiTheme="minorHAnsi" w:cstheme="minorHAnsi"/>
          <w:bCs/>
          <w:sz w:val="24"/>
          <w:szCs w:val="24"/>
          <w:bdr w:val="none" w:sz="0" w:space="0" w:color="auto" w:frame="1"/>
        </w:rPr>
        <w:t xml:space="preserve">  zupa</w:t>
      </w:r>
      <w:r w:rsidR="00E702B9" w:rsidRPr="00395C44">
        <w:rPr>
          <w:rFonts w:asciiTheme="minorHAnsi" w:hAnsiTheme="minorHAnsi" w:cstheme="minorHAnsi"/>
          <w:bCs/>
          <w:sz w:val="24"/>
          <w:szCs w:val="24"/>
          <w:bdr w:val="none" w:sz="0" w:space="0" w:color="auto" w:frame="1"/>
        </w:rPr>
        <w:t xml:space="preserve">, </w:t>
      </w:r>
      <w:r w:rsidR="00D81A15" w:rsidRPr="00395C44">
        <w:rPr>
          <w:rFonts w:asciiTheme="minorHAnsi" w:hAnsiTheme="minorHAnsi" w:cstheme="minorHAnsi"/>
          <w:bCs/>
          <w:sz w:val="24"/>
          <w:szCs w:val="24"/>
          <w:bdr w:val="none" w:sz="0" w:space="0" w:color="auto" w:frame="1"/>
        </w:rPr>
        <w:t xml:space="preserve">drugie danie, </w:t>
      </w:r>
      <w:r w:rsidR="00E702B9" w:rsidRPr="00395C44">
        <w:rPr>
          <w:rFonts w:asciiTheme="minorHAnsi" w:hAnsiTheme="minorHAnsi" w:cstheme="minorHAnsi"/>
          <w:bCs/>
          <w:sz w:val="24"/>
          <w:szCs w:val="24"/>
          <w:bdr w:val="none" w:sz="0" w:space="0" w:color="auto" w:frame="1"/>
        </w:rPr>
        <w:t>kompot</w:t>
      </w:r>
      <w:r w:rsidR="003A6DF0" w:rsidRPr="00395C44">
        <w:rPr>
          <w:rFonts w:asciiTheme="minorHAnsi" w:hAnsiTheme="minorHAnsi" w:cstheme="minorHAnsi"/>
          <w:bCs/>
          <w:sz w:val="24"/>
          <w:szCs w:val="24"/>
          <w:bdr w:val="none" w:sz="0" w:space="0" w:color="auto" w:frame="1"/>
        </w:rPr>
        <w:t>)</w:t>
      </w:r>
      <w:r w:rsidR="00E702B9" w:rsidRPr="00395C44">
        <w:rPr>
          <w:rFonts w:asciiTheme="minorHAnsi" w:hAnsiTheme="minorHAnsi" w:cstheme="minorHAnsi"/>
          <w:bCs/>
          <w:sz w:val="24"/>
          <w:szCs w:val="24"/>
          <w:bdr w:val="none" w:sz="0" w:space="0" w:color="auto" w:frame="1"/>
        </w:rPr>
        <w:t xml:space="preserve"> </w:t>
      </w:r>
      <w:r w:rsidRPr="00395C44">
        <w:rPr>
          <w:rFonts w:asciiTheme="minorHAnsi" w:hAnsiTheme="minorHAnsi" w:cstheme="minorHAnsi"/>
          <w:sz w:val="24"/>
          <w:szCs w:val="24"/>
        </w:rPr>
        <w:t>na potrzeby dzieci</w:t>
      </w:r>
      <w:r w:rsidR="00BB4AA2" w:rsidRPr="00395C44">
        <w:rPr>
          <w:rFonts w:asciiTheme="minorHAnsi" w:hAnsiTheme="minorHAnsi" w:cstheme="minorHAnsi"/>
          <w:sz w:val="24"/>
          <w:szCs w:val="24"/>
        </w:rPr>
        <w:t xml:space="preserve"> wynosi </w:t>
      </w:r>
      <w:r w:rsidRPr="00395C44">
        <w:rPr>
          <w:rFonts w:asciiTheme="minorHAnsi" w:hAnsiTheme="minorHAnsi" w:cstheme="minorHAnsi"/>
          <w:sz w:val="24"/>
          <w:szCs w:val="24"/>
        </w:rPr>
        <w:t>brutto: ......................, słownie</w:t>
      </w:r>
      <w:r w:rsidRPr="00466FA6">
        <w:rPr>
          <w:rFonts w:asciiTheme="minorHAnsi" w:hAnsiTheme="minorHAnsi" w:cstheme="minorHAnsi"/>
          <w:sz w:val="24"/>
          <w:szCs w:val="24"/>
        </w:rPr>
        <w:t xml:space="preserve">: ( ....................................................... złotych). </w:t>
      </w:r>
    </w:p>
    <w:p w14:paraId="7965D887" w14:textId="77777777" w:rsidR="003844AD" w:rsidRPr="003A6DF0" w:rsidRDefault="003844AD" w:rsidP="002C71B2">
      <w:pPr>
        <w:pStyle w:val="Akapitzlist"/>
        <w:widowControl/>
        <w:numPr>
          <w:ilvl w:val="0"/>
          <w:numId w:val="32"/>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Wynagr</w:t>
      </w:r>
      <w:r w:rsidR="00125795">
        <w:rPr>
          <w:rFonts w:asciiTheme="minorHAnsi" w:hAnsiTheme="minorHAnsi" w:cstheme="minorHAnsi"/>
          <w:sz w:val="24"/>
          <w:szCs w:val="24"/>
        </w:rPr>
        <w:t>odzenie, o którym mowa w ust. 7</w:t>
      </w:r>
      <w:r w:rsidRPr="00466FA6">
        <w:rPr>
          <w:rFonts w:asciiTheme="minorHAnsi" w:hAnsiTheme="minorHAnsi" w:cstheme="minorHAnsi"/>
          <w:sz w:val="24"/>
          <w:szCs w:val="24"/>
        </w:rPr>
        <w:t xml:space="preserve">, </w:t>
      </w:r>
      <w:r w:rsidRPr="003A6DF0">
        <w:rPr>
          <w:rFonts w:asciiTheme="minorHAnsi" w:hAnsiTheme="minorHAnsi" w:cstheme="minorHAnsi"/>
          <w:sz w:val="24"/>
          <w:szCs w:val="24"/>
        </w:rPr>
        <w:t xml:space="preserve">obejmuje wszystkie koszty związane z prawidłowym wykonaniem przedmiotu umowy, w tym </w:t>
      </w:r>
      <w:r w:rsidR="003A6DF0" w:rsidRPr="003A6DF0">
        <w:rPr>
          <w:rFonts w:asciiTheme="minorHAnsi" w:hAnsiTheme="minorHAnsi" w:cstheme="minorHAnsi"/>
          <w:sz w:val="24"/>
          <w:szCs w:val="24"/>
        </w:rPr>
        <w:t>koszty dostawy</w:t>
      </w:r>
      <w:r w:rsidR="00352EB6">
        <w:rPr>
          <w:rFonts w:asciiTheme="minorHAnsi" w:hAnsiTheme="minorHAnsi" w:cstheme="minorHAnsi"/>
          <w:sz w:val="24"/>
          <w:szCs w:val="24"/>
        </w:rPr>
        <w:t>.</w:t>
      </w:r>
    </w:p>
    <w:p w14:paraId="5330A0F6" w14:textId="77777777" w:rsidR="003844AD" w:rsidRPr="00466FA6" w:rsidRDefault="00125795" w:rsidP="002C71B2">
      <w:pPr>
        <w:pStyle w:val="Akapitzlist"/>
        <w:widowControl/>
        <w:numPr>
          <w:ilvl w:val="0"/>
          <w:numId w:val="32"/>
        </w:numPr>
        <w:ind w:left="426" w:hanging="426"/>
        <w:jc w:val="both"/>
        <w:rPr>
          <w:rFonts w:asciiTheme="minorHAnsi" w:hAnsiTheme="minorHAnsi" w:cstheme="minorHAnsi"/>
          <w:sz w:val="24"/>
          <w:szCs w:val="24"/>
        </w:rPr>
      </w:pPr>
      <w:r>
        <w:rPr>
          <w:rFonts w:asciiTheme="minorHAnsi" w:hAnsiTheme="minorHAnsi" w:cstheme="minorHAnsi"/>
          <w:sz w:val="24"/>
          <w:szCs w:val="24"/>
        </w:rPr>
        <w:t xml:space="preserve">Łączne </w:t>
      </w:r>
      <w:r w:rsidR="00C05C47">
        <w:rPr>
          <w:rFonts w:asciiTheme="minorHAnsi" w:hAnsiTheme="minorHAnsi" w:cstheme="minorHAnsi"/>
          <w:sz w:val="24"/>
          <w:szCs w:val="24"/>
        </w:rPr>
        <w:t xml:space="preserve">maksymalne </w:t>
      </w:r>
      <w:r>
        <w:rPr>
          <w:rFonts w:asciiTheme="minorHAnsi" w:hAnsiTheme="minorHAnsi" w:cstheme="minorHAnsi"/>
          <w:sz w:val="24"/>
          <w:szCs w:val="24"/>
        </w:rPr>
        <w:t>w</w:t>
      </w:r>
      <w:r w:rsidR="003844AD" w:rsidRPr="003A6DF0">
        <w:rPr>
          <w:rFonts w:asciiTheme="minorHAnsi" w:hAnsiTheme="minorHAnsi" w:cstheme="minorHAnsi"/>
          <w:sz w:val="24"/>
          <w:szCs w:val="24"/>
        </w:rPr>
        <w:t>ynagrodzenie za wykonanie przedmiotu umowy</w:t>
      </w:r>
      <w:r w:rsidR="003844AD" w:rsidRPr="00466FA6">
        <w:rPr>
          <w:rFonts w:asciiTheme="minorHAnsi" w:hAnsiTheme="minorHAnsi" w:cstheme="minorHAnsi"/>
          <w:sz w:val="24"/>
          <w:szCs w:val="24"/>
        </w:rPr>
        <w:t xml:space="preserve"> wynosi brutto: .................. zł, (słownie: ........................................................... zł), wartość netto umowy: ...................... zł, (słownie: ............................................ zł). </w:t>
      </w:r>
    </w:p>
    <w:p w14:paraId="0B9BE931" w14:textId="77777777" w:rsidR="003844AD" w:rsidRPr="00466FA6" w:rsidRDefault="003844AD" w:rsidP="002C71B2">
      <w:pPr>
        <w:pStyle w:val="Akapitzlist"/>
        <w:widowControl/>
        <w:numPr>
          <w:ilvl w:val="0"/>
          <w:numId w:val="32"/>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Ceny jednostkowe posiłków </w:t>
      </w:r>
      <w:r w:rsidR="00125795">
        <w:rPr>
          <w:rFonts w:asciiTheme="minorHAnsi" w:hAnsiTheme="minorHAnsi" w:cstheme="minorHAnsi"/>
          <w:sz w:val="24"/>
          <w:szCs w:val="24"/>
        </w:rPr>
        <w:t xml:space="preserve">(osobodzień żywieniowy) </w:t>
      </w:r>
      <w:r w:rsidRPr="00466FA6">
        <w:rPr>
          <w:rFonts w:asciiTheme="minorHAnsi" w:hAnsiTheme="minorHAnsi" w:cstheme="minorHAnsi"/>
          <w:sz w:val="24"/>
          <w:szCs w:val="24"/>
        </w:rPr>
        <w:t xml:space="preserve">nie ulegną zmianie przez cały okres obowiązywania niniejszej umowy. </w:t>
      </w:r>
    </w:p>
    <w:p w14:paraId="774DBEE2" w14:textId="77777777" w:rsidR="003844AD" w:rsidRPr="00466FA6" w:rsidRDefault="003844AD" w:rsidP="002C71B2">
      <w:pPr>
        <w:pStyle w:val="NormalnyWeb"/>
        <w:numPr>
          <w:ilvl w:val="0"/>
          <w:numId w:val="32"/>
        </w:numPr>
        <w:spacing w:before="0" w:beforeAutospacing="0" w:after="0" w:afterAutospacing="0"/>
        <w:ind w:left="426" w:hanging="426"/>
        <w:rPr>
          <w:rFonts w:asciiTheme="minorHAnsi" w:hAnsiTheme="minorHAnsi" w:cstheme="minorHAnsi"/>
          <w:sz w:val="24"/>
          <w:szCs w:val="24"/>
        </w:rPr>
      </w:pPr>
      <w:r w:rsidRPr="00466FA6">
        <w:rPr>
          <w:rFonts w:asciiTheme="minorHAnsi" w:hAnsiTheme="minorHAnsi" w:cstheme="minorHAnsi"/>
          <w:sz w:val="24"/>
          <w:szCs w:val="24"/>
        </w:rPr>
        <w:t xml:space="preserve">Wynagrodzenie będzie płatne na następujący rachunek rozliczeniowy Wykonawcy o którym mowa w art. 49 ust. 1 pkt 1 ustawy z dnia 29 sierpnia 1997 r. Prawo bankowe nr ... ... ... ... ... ... </w:t>
      </w:r>
      <w:r w:rsidRPr="00466FA6">
        <w:rPr>
          <w:rFonts w:asciiTheme="minorHAnsi" w:hAnsiTheme="minorHAnsi" w:cstheme="minorHAnsi"/>
          <w:sz w:val="24"/>
          <w:szCs w:val="24"/>
        </w:rPr>
        <w:lastRenderedPageBreak/>
        <w:t xml:space="preserve">... </w:t>
      </w:r>
      <w:r w:rsidRPr="00466FA6">
        <w:rPr>
          <w:rStyle w:val="Odwoanieprzypisudolnego"/>
          <w:rFonts w:asciiTheme="minorHAnsi" w:hAnsiTheme="minorHAnsi" w:cstheme="minorHAnsi"/>
          <w:sz w:val="24"/>
          <w:szCs w:val="24"/>
        </w:rPr>
        <w:footnoteReference w:id="2"/>
      </w:r>
      <w:r w:rsidRPr="00466FA6">
        <w:rPr>
          <w:rFonts w:asciiTheme="minorHAnsi" w:hAnsiTheme="minorHAnsi" w:cstheme="minorHAnsi"/>
          <w:sz w:val="24"/>
          <w:szCs w:val="24"/>
        </w:rPr>
        <w:t xml:space="preserve">. Wykonawca potwierdza, że rachunek rozliczeniowy został zgłoszony do właściwego organu podatkowego i znajduje się w wykazie, o którym mowa w art. 96b ustawy z dnia 11 marca 2004 r. o podatku od towarów i usług (t. j. Dz.U.2018.2174 z </w:t>
      </w:r>
      <w:proofErr w:type="spellStart"/>
      <w:r w:rsidRPr="00466FA6">
        <w:rPr>
          <w:rFonts w:asciiTheme="minorHAnsi" w:hAnsiTheme="minorHAnsi" w:cstheme="minorHAnsi"/>
          <w:sz w:val="24"/>
          <w:szCs w:val="24"/>
        </w:rPr>
        <w:t>późn</w:t>
      </w:r>
      <w:proofErr w:type="spellEnd"/>
      <w:r w:rsidRPr="00466FA6">
        <w:rPr>
          <w:rFonts w:asciiTheme="minorHAnsi" w:hAnsiTheme="minorHAnsi" w:cstheme="minorHAnsi"/>
          <w:sz w:val="24"/>
          <w:szCs w:val="24"/>
        </w:rPr>
        <w:t xml:space="preserve">. </w:t>
      </w:r>
      <w:proofErr w:type="spellStart"/>
      <w:r w:rsidRPr="00466FA6">
        <w:rPr>
          <w:rFonts w:asciiTheme="minorHAnsi" w:hAnsiTheme="minorHAnsi" w:cstheme="minorHAnsi"/>
          <w:sz w:val="24"/>
          <w:szCs w:val="24"/>
        </w:rPr>
        <w:t>zm</w:t>
      </w:r>
      <w:proofErr w:type="spellEnd"/>
      <w:r w:rsidRPr="00466FA6">
        <w:rPr>
          <w:rFonts w:asciiTheme="minorHAnsi" w:hAnsiTheme="minorHAnsi" w:cstheme="minorHAnsi"/>
          <w:sz w:val="24"/>
          <w:szCs w:val="24"/>
        </w:rPr>
        <w:t xml:space="preserve">); wykaz, o którym mowa w art. 96b ustawy z dnia 11 marca 2004 r. o podatku od towarów i usług zwany jest w dalszej części Umowy Białą Listą. Zmiana numeru rachunku wymaga aneksu do umowy. </w:t>
      </w:r>
    </w:p>
    <w:p w14:paraId="7CA0EC3E" w14:textId="77777777" w:rsidR="003844AD" w:rsidRPr="00466FA6" w:rsidRDefault="003844AD" w:rsidP="002C71B2">
      <w:pPr>
        <w:pStyle w:val="NormalnyWeb"/>
        <w:numPr>
          <w:ilvl w:val="0"/>
          <w:numId w:val="32"/>
        </w:numPr>
        <w:spacing w:before="0" w:beforeAutospacing="0" w:after="0" w:afterAutospacing="0"/>
        <w:ind w:left="426" w:hanging="426"/>
        <w:rPr>
          <w:rFonts w:asciiTheme="minorHAnsi" w:hAnsiTheme="minorHAnsi" w:cstheme="minorHAnsi"/>
          <w:sz w:val="24"/>
          <w:szCs w:val="24"/>
        </w:rPr>
      </w:pPr>
      <w:r w:rsidRPr="00466FA6">
        <w:rPr>
          <w:rFonts w:asciiTheme="minorHAnsi" w:hAnsiTheme="minorHAnsi" w:cstheme="minorHAnsi"/>
          <w:sz w:val="24"/>
          <w:szCs w:val="24"/>
        </w:rPr>
        <w:t xml:space="preserve">Faktury otrzymane od Wykonawcy, Zamawiający będzie regulował w mechanizmie podzielonej płatności, o którym mowa w art. 108a ustawy z dnia 11 marca 2004 r. o podatku od towarów i usług (t. j. Dz.U.2018.2174 z </w:t>
      </w:r>
      <w:proofErr w:type="spellStart"/>
      <w:r w:rsidRPr="00466FA6">
        <w:rPr>
          <w:rFonts w:asciiTheme="minorHAnsi" w:hAnsiTheme="minorHAnsi" w:cstheme="minorHAnsi"/>
          <w:sz w:val="24"/>
          <w:szCs w:val="24"/>
        </w:rPr>
        <w:t>późn</w:t>
      </w:r>
      <w:proofErr w:type="spellEnd"/>
      <w:r w:rsidRPr="00466FA6">
        <w:rPr>
          <w:rFonts w:asciiTheme="minorHAnsi" w:hAnsiTheme="minorHAnsi" w:cstheme="minorHAnsi"/>
          <w:sz w:val="24"/>
          <w:szCs w:val="24"/>
        </w:rPr>
        <w:t>. zm.). Wykonawca oświadcza, że wskazany przez niego rachunek rozliczeniowy umożliwia dokonywanie płatności w mechanizmie podzielonej płatności. Zamawiający, przed dokonaniem zapłaty tj. na dzień zlecenia przelewu, dokona weryfikacji obecności na Białej Liście, rachunku rozliczeniowego, o którym mowa w art. 49 ust. 1 pkt 1 ustawy z dnia 29 sierpnia 1997 r. Prawo bankowe wskazanego przez Wykonawcę. W przypadku braku na Białej Liście na dzień zlecenia przelewu rachunku rozliczeniowego wskazanego przez Wykonawcę, Zamawiający wstrzyma płatność, do momentu uzyskania od Wykonawcę pisemnej informacji potwierdzającej obecność na Białej Liście rachunku rozliczeniowego, na który ma zostać dokonana płatność oraz ponownej weryfikacji rachunku rozliczeniowego z Białą Listą. Po pozytywnej weryfikacji rachunku rozliczeniowego z Białą Lista dokonanej przez Zamawiającego, Zamawiający dokona na rzecz Wykonawcy zapłaty za fakturę, w ciągu 3 dni roboczych od dnia otrzymania pisemnej informacji od Wykonawcy. Opóźnienie w dokonaniu płatności w terminie określonym w umowie, nie stanowi dla Wykonawcy podstawy do żądania od Zamawiającego jakichkolwiek roszczeń, w tym w szczególności odsetek z tytułu dokonania nieterminowej płatności wynagrodzenia.</w:t>
      </w:r>
    </w:p>
    <w:p w14:paraId="44940860" w14:textId="77777777" w:rsidR="003844AD" w:rsidRPr="00466FA6" w:rsidRDefault="003844AD" w:rsidP="002C71B2">
      <w:pPr>
        <w:pStyle w:val="NormalnyWeb"/>
        <w:numPr>
          <w:ilvl w:val="0"/>
          <w:numId w:val="32"/>
        </w:numPr>
        <w:spacing w:before="0" w:beforeAutospacing="0" w:after="0" w:afterAutospacing="0"/>
        <w:ind w:left="426" w:hanging="426"/>
        <w:rPr>
          <w:rFonts w:asciiTheme="minorHAnsi" w:hAnsiTheme="minorHAnsi" w:cstheme="minorHAnsi"/>
          <w:sz w:val="24"/>
          <w:szCs w:val="24"/>
        </w:rPr>
      </w:pPr>
      <w:r w:rsidRPr="00466FA6">
        <w:rPr>
          <w:rFonts w:asciiTheme="minorHAnsi" w:hAnsiTheme="minorHAnsi" w:cstheme="minorHAnsi"/>
          <w:sz w:val="24"/>
          <w:szCs w:val="24"/>
        </w:rPr>
        <w:t xml:space="preserve">Płatność uważana jest za dokonaną w chwili złożenia przez Zamawiającego polecenia przelewu bankowego w banku prowadzącym jego rachunek bankowy. </w:t>
      </w:r>
    </w:p>
    <w:p w14:paraId="7E121C78" w14:textId="77777777" w:rsidR="003844AD" w:rsidRPr="00466FA6" w:rsidRDefault="003844AD" w:rsidP="002C71B2">
      <w:pPr>
        <w:pStyle w:val="NormalnyWeb"/>
        <w:numPr>
          <w:ilvl w:val="0"/>
          <w:numId w:val="32"/>
        </w:numPr>
        <w:spacing w:before="0" w:beforeAutospacing="0" w:after="0" w:afterAutospacing="0"/>
        <w:ind w:left="426" w:hanging="426"/>
        <w:rPr>
          <w:rFonts w:asciiTheme="minorHAnsi" w:hAnsiTheme="minorHAnsi" w:cstheme="minorHAnsi"/>
          <w:sz w:val="24"/>
          <w:szCs w:val="24"/>
        </w:rPr>
      </w:pPr>
      <w:r w:rsidRPr="00466FA6">
        <w:rPr>
          <w:rFonts w:asciiTheme="minorHAnsi" w:hAnsiTheme="minorHAnsi" w:cstheme="minorHAnsi"/>
          <w:sz w:val="24"/>
          <w:szCs w:val="24"/>
        </w:rPr>
        <w:t>W przypadku wystawienia Faktury VAT niezgodnej z Umową lub obowiązującymi przepisami prawa, a także nie przedłożenia wymaganych Umową dokumentów, bieg terminu płatności rozpoczyna się po wyjaśnieniu nieprawidłowości, uzupełnieniu brakujących dokumentów lub otrzymaniu Faktury VAT korygującej (w sytuacji stwierdzenia niezgodności kwoty należności lub treści Faktury VAT). Zamawiający niezwłocznie poinformuje o stwierdzonych uchybieniach oraz braku upływu terminu płatności.</w:t>
      </w:r>
    </w:p>
    <w:p w14:paraId="17DB2062" w14:textId="77777777" w:rsidR="003844AD" w:rsidRPr="00466FA6" w:rsidRDefault="003844AD" w:rsidP="003844AD">
      <w:pPr>
        <w:jc w:val="center"/>
        <w:rPr>
          <w:rFonts w:asciiTheme="minorHAnsi" w:hAnsiTheme="minorHAnsi" w:cstheme="minorHAnsi"/>
          <w:sz w:val="24"/>
          <w:szCs w:val="24"/>
        </w:rPr>
      </w:pPr>
      <w:r w:rsidRPr="00466FA6">
        <w:rPr>
          <w:rFonts w:asciiTheme="minorHAnsi" w:hAnsiTheme="minorHAnsi" w:cstheme="minorHAnsi"/>
          <w:sz w:val="24"/>
          <w:szCs w:val="24"/>
        </w:rPr>
        <w:t>§ 7.</w:t>
      </w:r>
    </w:p>
    <w:p w14:paraId="4C75FB96" w14:textId="77777777" w:rsidR="003844AD" w:rsidRPr="00466FA6" w:rsidRDefault="003844AD" w:rsidP="002C71B2">
      <w:pPr>
        <w:pStyle w:val="Akapitzlist"/>
        <w:widowControl/>
        <w:numPr>
          <w:ilvl w:val="1"/>
          <w:numId w:val="28"/>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Obowiązującą formę odszkodowania stanowią ka</w:t>
      </w:r>
      <w:r w:rsidR="00125795">
        <w:rPr>
          <w:rFonts w:asciiTheme="minorHAnsi" w:hAnsiTheme="minorHAnsi" w:cstheme="minorHAnsi"/>
          <w:sz w:val="24"/>
          <w:szCs w:val="24"/>
        </w:rPr>
        <w:t>ry umowne, które naliczane będą</w:t>
      </w:r>
      <w:r w:rsidRPr="00466FA6">
        <w:rPr>
          <w:rFonts w:asciiTheme="minorHAnsi" w:hAnsiTheme="minorHAnsi" w:cstheme="minorHAnsi"/>
          <w:sz w:val="24"/>
          <w:szCs w:val="24"/>
        </w:rPr>
        <w:t xml:space="preserve"> w następujących przypadkach i wysokościach: </w:t>
      </w:r>
    </w:p>
    <w:p w14:paraId="654174DE" w14:textId="77777777" w:rsidR="003844AD" w:rsidRPr="003A6DF0" w:rsidRDefault="00BB4AA2" w:rsidP="002C71B2">
      <w:pPr>
        <w:pStyle w:val="Akapitzlist"/>
        <w:widowControl/>
        <w:numPr>
          <w:ilvl w:val="0"/>
          <w:numId w:val="34"/>
        </w:numPr>
        <w:jc w:val="both"/>
        <w:rPr>
          <w:rFonts w:asciiTheme="minorHAnsi" w:hAnsiTheme="minorHAnsi" w:cstheme="minorHAnsi"/>
          <w:sz w:val="24"/>
          <w:szCs w:val="24"/>
        </w:rPr>
      </w:pPr>
      <w:r>
        <w:rPr>
          <w:rFonts w:asciiTheme="minorHAnsi" w:hAnsiTheme="minorHAnsi" w:cstheme="minorHAnsi"/>
          <w:sz w:val="24"/>
          <w:szCs w:val="24"/>
        </w:rPr>
        <w:t>w przypadku nie</w:t>
      </w:r>
      <w:r w:rsidR="003844AD" w:rsidRPr="00466FA6">
        <w:rPr>
          <w:rFonts w:asciiTheme="minorHAnsi" w:hAnsiTheme="minorHAnsi" w:cstheme="minorHAnsi"/>
          <w:sz w:val="24"/>
          <w:szCs w:val="24"/>
        </w:rPr>
        <w:t xml:space="preserve">podjęcia realizacji usługi określonej w § 1 umowy w terminie </w:t>
      </w:r>
      <w:r w:rsidR="00125795">
        <w:rPr>
          <w:rFonts w:asciiTheme="minorHAnsi" w:hAnsiTheme="minorHAnsi" w:cstheme="minorHAnsi"/>
          <w:sz w:val="24"/>
          <w:szCs w:val="24"/>
        </w:rPr>
        <w:t>określonym w umowie</w:t>
      </w:r>
      <w:r w:rsidR="003A6DF0">
        <w:rPr>
          <w:rFonts w:asciiTheme="minorHAnsi" w:hAnsiTheme="minorHAnsi" w:cstheme="minorHAnsi"/>
          <w:sz w:val="24"/>
          <w:szCs w:val="24"/>
        </w:rPr>
        <w:t xml:space="preserve">, </w:t>
      </w:r>
      <w:r w:rsidR="003844AD" w:rsidRPr="003A6DF0">
        <w:rPr>
          <w:rFonts w:asciiTheme="minorHAnsi" w:hAnsiTheme="minorHAnsi" w:cstheme="minorHAnsi"/>
          <w:sz w:val="24"/>
          <w:szCs w:val="24"/>
        </w:rPr>
        <w:t>Wykonawca zapłaci Zamawiającemu k</w:t>
      </w:r>
      <w:r w:rsidR="003A6DF0">
        <w:rPr>
          <w:rFonts w:asciiTheme="minorHAnsi" w:hAnsiTheme="minorHAnsi" w:cstheme="minorHAnsi"/>
          <w:sz w:val="24"/>
          <w:szCs w:val="24"/>
        </w:rPr>
        <w:t>arę umowną w wysokości 5.000,00</w:t>
      </w:r>
      <w:r w:rsidR="003844AD" w:rsidRPr="003A6DF0">
        <w:rPr>
          <w:rFonts w:asciiTheme="minorHAnsi" w:hAnsiTheme="minorHAnsi" w:cstheme="minorHAnsi"/>
          <w:sz w:val="24"/>
          <w:szCs w:val="24"/>
        </w:rPr>
        <w:t xml:space="preserve"> zł brutto, </w:t>
      </w:r>
    </w:p>
    <w:p w14:paraId="1B2D5E83" w14:textId="77777777" w:rsidR="003844AD" w:rsidRPr="00466FA6" w:rsidRDefault="003844AD" w:rsidP="002C71B2">
      <w:pPr>
        <w:pStyle w:val="Akapitzlist"/>
        <w:widowControl/>
        <w:numPr>
          <w:ilvl w:val="0"/>
          <w:numId w:val="34"/>
        </w:numPr>
        <w:jc w:val="both"/>
        <w:rPr>
          <w:rFonts w:asciiTheme="minorHAnsi" w:hAnsiTheme="minorHAnsi" w:cstheme="minorHAnsi"/>
          <w:sz w:val="24"/>
          <w:szCs w:val="24"/>
        </w:rPr>
      </w:pPr>
      <w:r w:rsidRPr="003A6DF0">
        <w:rPr>
          <w:rFonts w:asciiTheme="minorHAnsi" w:hAnsiTheme="minorHAnsi" w:cstheme="minorHAnsi"/>
          <w:sz w:val="24"/>
          <w:szCs w:val="24"/>
        </w:rPr>
        <w:t>w przypadku spóźnień lub nieprzestrzegania szczegółowych wymogów przedmiotu umowy oraz organizacyjnych, o ile Wykonawca nie udowodni, że nastąpiło to bez jego winy, wynagrodzenie Wykonawcy zostanie pomniejszone</w:t>
      </w:r>
      <w:r w:rsidRPr="00466FA6">
        <w:rPr>
          <w:rFonts w:asciiTheme="minorHAnsi" w:hAnsiTheme="minorHAnsi" w:cstheme="minorHAnsi"/>
          <w:sz w:val="24"/>
          <w:szCs w:val="24"/>
        </w:rPr>
        <w:t xml:space="preserve"> o 20% należności za dostarczoną ze spóźnieniem usługę, </w:t>
      </w:r>
    </w:p>
    <w:p w14:paraId="368F96B7" w14:textId="77777777" w:rsidR="003844AD" w:rsidRPr="00466FA6" w:rsidRDefault="003844AD" w:rsidP="002C71B2">
      <w:pPr>
        <w:pStyle w:val="Akapitzlist"/>
        <w:widowControl/>
        <w:numPr>
          <w:ilvl w:val="0"/>
          <w:numId w:val="34"/>
        </w:numPr>
        <w:jc w:val="both"/>
        <w:rPr>
          <w:rFonts w:asciiTheme="minorHAnsi" w:hAnsiTheme="minorHAnsi" w:cstheme="minorHAnsi"/>
          <w:sz w:val="24"/>
          <w:szCs w:val="24"/>
        </w:rPr>
      </w:pPr>
      <w:r w:rsidRPr="00466FA6">
        <w:rPr>
          <w:rFonts w:asciiTheme="minorHAnsi" w:hAnsiTheme="minorHAnsi" w:cstheme="minorHAnsi"/>
          <w:sz w:val="24"/>
          <w:szCs w:val="24"/>
        </w:rPr>
        <w:t xml:space="preserve">za niezrealizowanie usługi wraz z dostawą, o ile Wykonawca nie udowodni, że nastąpiło to bez jego winy, wynagrodzenie Wykonawcy zostanie pomniejszone o naliczoną karę w wysokości 20% wartości niezrealizowanej części przedmiotu umowy. </w:t>
      </w:r>
    </w:p>
    <w:p w14:paraId="3D95BD20" w14:textId="77777777" w:rsidR="003844AD" w:rsidRPr="00466FA6" w:rsidRDefault="003844AD" w:rsidP="002C71B2">
      <w:pPr>
        <w:pStyle w:val="Akapitzlist"/>
        <w:widowControl/>
        <w:numPr>
          <w:ilvl w:val="0"/>
          <w:numId w:val="34"/>
        </w:numPr>
        <w:jc w:val="both"/>
        <w:rPr>
          <w:rFonts w:asciiTheme="minorHAnsi" w:hAnsiTheme="minorHAnsi" w:cstheme="minorHAnsi"/>
          <w:sz w:val="24"/>
          <w:szCs w:val="24"/>
        </w:rPr>
      </w:pPr>
      <w:r w:rsidRPr="00466FA6">
        <w:rPr>
          <w:rFonts w:asciiTheme="minorHAnsi" w:hAnsiTheme="minorHAnsi" w:cstheme="minorHAnsi"/>
          <w:sz w:val="24"/>
          <w:szCs w:val="24"/>
        </w:rPr>
        <w:t>w przypadku każdorazowego stwierdzenia nieprawidłowości w zakresie jakości, składu lub wagi posiłku</w:t>
      </w:r>
      <w:r w:rsidR="003670DF">
        <w:rPr>
          <w:rFonts w:asciiTheme="minorHAnsi" w:hAnsiTheme="minorHAnsi" w:cstheme="minorHAnsi"/>
          <w:sz w:val="24"/>
          <w:szCs w:val="24"/>
        </w:rPr>
        <w:t xml:space="preserve"> (zgodności z opisem przedmiotu zamówienia)</w:t>
      </w:r>
      <w:r w:rsidRPr="00466FA6">
        <w:rPr>
          <w:rFonts w:asciiTheme="minorHAnsi" w:hAnsiTheme="minorHAnsi" w:cstheme="minorHAnsi"/>
          <w:sz w:val="24"/>
          <w:szCs w:val="24"/>
        </w:rPr>
        <w:t xml:space="preserve">, Wykonawca zapłaci Zamawiającemu karę umowną w wysokości </w:t>
      </w:r>
      <w:r w:rsidR="003670DF">
        <w:rPr>
          <w:rFonts w:asciiTheme="minorHAnsi" w:hAnsiTheme="minorHAnsi" w:cstheme="minorHAnsi"/>
          <w:sz w:val="24"/>
          <w:szCs w:val="24"/>
        </w:rPr>
        <w:t>5</w:t>
      </w:r>
      <w:r w:rsidRPr="00466FA6">
        <w:rPr>
          <w:rFonts w:asciiTheme="minorHAnsi" w:hAnsiTheme="minorHAnsi" w:cstheme="minorHAnsi"/>
          <w:sz w:val="24"/>
          <w:szCs w:val="24"/>
        </w:rPr>
        <w:t xml:space="preserve">00,00 zł brutto. </w:t>
      </w:r>
    </w:p>
    <w:p w14:paraId="34855BE1" w14:textId="77777777" w:rsidR="003844AD" w:rsidRPr="00466FA6" w:rsidRDefault="003844AD" w:rsidP="002C71B2">
      <w:pPr>
        <w:pStyle w:val="Akapitzlist"/>
        <w:widowControl/>
        <w:numPr>
          <w:ilvl w:val="0"/>
          <w:numId w:val="34"/>
        </w:numPr>
        <w:jc w:val="both"/>
        <w:rPr>
          <w:rFonts w:asciiTheme="minorHAnsi" w:hAnsiTheme="minorHAnsi" w:cstheme="minorHAnsi"/>
          <w:sz w:val="24"/>
          <w:szCs w:val="24"/>
        </w:rPr>
      </w:pPr>
      <w:r w:rsidRPr="00466FA6">
        <w:rPr>
          <w:rFonts w:asciiTheme="minorHAnsi" w:hAnsiTheme="minorHAnsi" w:cstheme="minorHAnsi"/>
          <w:sz w:val="24"/>
          <w:szCs w:val="24"/>
        </w:rPr>
        <w:lastRenderedPageBreak/>
        <w:t xml:space="preserve">w przypadku odstąpienia od umowy przez Wykonawcę z przyczyn leżących po jego stronie zostanie naliczona kara umowna 20% wartości przedmiotu umowy, </w:t>
      </w:r>
    </w:p>
    <w:p w14:paraId="7B2285C0" w14:textId="77777777" w:rsidR="003844AD" w:rsidRPr="00466FA6" w:rsidRDefault="003844AD" w:rsidP="002C71B2">
      <w:pPr>
        <w:pStyle w:val="Akapitzlist"/>
        <w:widowControl/>
        <w:numPr>
          <w:ilvl w:val="0"/>
          <w:numId w:val="34"/>
        </w:numPr>
        <w:jc w:val="both"/>
        <w:rPr>
          <w:rFonts w:asciiTheme="minorHAnsi" w:hAnsiTheme="minorHAnsi" w:cstheme="minorHAnsi"/>
          <w:sz w:val="24"/>
          <w:szCs w:val="24"/>
        </w:rPr>
      </w:pPr>
      <w:r w:rsidRPr="00466FA6">
        <w:rPr>
          <w:rFonts w:asciiTheme="minorHAnsi" w:hAnsiTheme="minorHAnsi" w:cstheme="minorHAnsi"/>
          <w:sz w:val="24"/>
          <w:szCs w:val="24"/>
        </w:rPr>
        <w:t xml:space="preserve">w przypadku odstąpienia od umowy i niedotrzymania, co najmniej miesięcznego okresu wypowiedzenia – w wysokości 20% wynagrodzenia umownego za przedmiot umowy. </w:t>
      </w:r>
    </w:p>
    <w:p w14:paraId="76720DBC" w14:textId="77777777" w:rsidR="003844AD" w:rsidRPr="00143AA7" w:rsidRDefault="003844AD" w:rsidP="002C71B2">
      <w:pPr>
        <w:widowControl/>
        <w:numPr>
          <w:ilvl w:val="0"/>
          <w:numId w:val="34"/>
        </w:numPr>
        <w:jc w:val="both"/>
        <w:rPr>
          <w:rFonts w:asciiTheme="minorHAnsi" w:hAnsiTheme="minorHAnsi" w:cstheme="minorHAnsi"/>
          <w:sz w:val="24"/>
          <w:szCs w:val="24"/>
        </w:rPr>
      </w:pPr>
      <w:r w:rsidRPr="00466FA6">
        <w:rPr>
          <w:rFonts w:asciiTheme="minorHAnsi" w:eastAsia="Calibri" w:hAnsiTheme="minorHAnsi" w:cstheme="minorHAnsi"/>
          <w:sz w:val="24"/>
          <w:szCs w:val="24"/>
        </w:rPr>
        <w:t>Zastrzeżona kara umowna nie wyklucza dochodzenia odszkodowania przenoszącego wysokość zastrzeżonej kary umownej.</w:t>
      </w:r>
    </w:p>
    <w:p w14:paraId="692FF566" w14:textId="77777777" w:rsidR="00143AA7" w:rsidRPr="00143AA7" w:rsidRDefault="00143AA7" w:rsidP="00143AA7">
      <w:pPr>
        <w:widowControl/>
        <w:numPr>
          <w:ilvl w:val="0"/>
          <w:numId w:val="34"/>
        </w:numPr>
        <w:jc w:val="both"/>
        <w:rPr>
          <w:rFonts w:asciiTheme="minorHAnsi" w:hAnsiTheme="minorHAnsi" w:cstheme="minorHAnsi"/>
          <w:sz w:val="24"/>
          <w:szCs w:val="24"/>
        </w:rPr>
      </w:pPr>
      <w:r w:rsidRPr="00143AA7">
        <w:rPr>
          <w:rFonts w:asciiTheme="minorHAnsi" w:hAnsiTheme="minorHAnsi" w:cstheme="minorHAnsi"/>
          <w:sz w:val="24"/>
          <w:szCs w:val="24"/>
        </w:rPr>
        <w:t>Łączna maksymalna dopuszczalna wartość kar umownych, których mogą dochodzić strony</w:t>
      </w:r>
    </w:p>
    <w:p w14:paraId="6FE64828" w14:textId="77777777" w:rsidR="00143AA7" w:rsidRPr="00143AA7" w:rsidRDefault="00143AA7" w:rsidP="00143AA7">
      <w:pPr>
        <w:widowControl/>
        <w:ind w:left="720"/>
        <w:jc w:val="both"/>
        <w:rPr>
          <w:rFonts w:asciiTheme="minorHAnsi" w:hAnsiTheme="minorHAnsi" w:cstheme="minorHAnsi"/>
          <w:sz w:val="24"/>
          <w:szCs w:val="24"/>
        </w:rPr>
      </w:pPr>
      <w:r w:rsidRPr="00143AA7">
        <w:rPr>
          <w:rFonts w:asciiTheme="minorHAnsi" w:hAnsiTheme="minorHAnsi" w:cstheme="minorHAnsi"/>
          <w:sz w:val="24"/>
          <w:szCs w:val="24"/>
        </w:rPr>
        <w:t>umowy nie może przekroczyć 30% wynagrodzenia brutto wykonawcy określonego w § 6 ust.</w:t>
      </w:r>
    </w:p>
    <w:p w14:paraId="19DE7620" w14:textId="5801FFE7" w:rsidR="00143AA7" w:rsidRPr="00143AA7" w:rsidRDefault="00143AA7" w:rsidP="00143AA7">
      <w:pPr>
        <w:widowControl/>
        <w:ind w:left="720"/>
        <w:jc w:val="both"/>
        <w:rPr>
          <w:rFonts w:asciiTheme="minorHAnsi" w:hAnsiTheme="minorHAnsi" w:cstheme="minorHAnsi"/>
          <w:sz w:val="24"/>
          <w:szCs w:val="24"/>
        </w:rPr>
      </w:pPr>
      <w:r w:rsidRPr="00143AA7">
        <w:rPr>
          <w:rFonts w:asciiTheme="minorHAnsi" w:hAnsiTheme="minorHAnsi" w:cstheme="minorHAnsi"/>
          <w:sz w:val="24"/>
          <w:szCs w:val="24"/>
        </w:rPr>
        <w:t>10.</w:t>
      </w:r>
    </w:p>
    <w:p w14:paraId="7891D5F9" w14:textId="77777777" w:rsidR="004F3A0A" w:rsidRPr="004F3A0A" w:rsidRDefault="004F3A0A" w:rsidP="002C71B2">
      <w:pPr>
        <w:pStyle w:val="Akapitzlist"/>
        <w:numPr>
          <w:ilvl w:val="1"/>
          <w:numId w:val="28"/>
        </w:numPr>
        <w:suppressAutoHyphens/>
        <w:ind w:left="426"/>
        <w:jc w:val="both"/>
        <w:rPr>
          <w:rFonts w:asciiTheme="minorHAnsi" w:hAnsiTheme="minorHAnsi" w:cstheme="minorHAnsi"/>
          <w:sz w:val="24"/>
          <w:szCs w:val="24"/>
        </w:rPr>
      </w:pPr>
      <w:r w:rsidRPr="004F3A0A">
        <w:rPr>
          <w:rFonts w:asciiTheme="minorHAnsi" w:hAnsiTheme="minorHAnsi" w:cstheme="minorHAnsi"/>
          <w:sz w:val="24"/>
          <w:szCs w:val="24"/>
        </w:rPr>
        <w:t xml:space="preserve">Zamawiający zastrzega sobie możliwość potrącenia kar umownych z </w:t>
      </w:r>
      <w:r w:rsidR="00125795">
        <w:rPr>
          <w:rFonts w:asciiTheme="minorHAnsi" w:hAnsiTheme="minorHAnsi" w:cstheme="minorHAnsi"/>
          <w:sz w:val="24"/>
          <w:szCs w:val="24"/>
        </w:rPr>
        <w:t xml:space="preserve">najbliższej </w:t>
      </w:r>
      <w:r>
        <w:rPr>
          <w:rFonts w:asciiTheme="minorHAnsi" w:hAnsiTheme="minorHAnsi" w:cstheme="minorHAnsi"/>
          <w:sz w:val="24"/>
          <w:szCs w:val="24"/>
        </w:rPr>
        <w:t xml:space="preserve">faktury. </w:t>
      </w:r>
    </w:p>
    <w:p w14:paraId="0DCAA54D" w14:textId="77777777" w:rsidR="003844AD" w:rsidRPr="00466FA6" w:rsidRDefault="003844AD" w:rsidP="003844AD">
      <w:pPr>
        <w:rPr>
          <w:rFonts w:asciiTheme="minorHAnsi" w:hAnsiTheme="minorHAnsi" w:cstheme="minorHAnsi"/>
          <w:sz w:val="24"/>
          <w:szCs w:val="24"/>
        </w:rPr>
      </w:pPr>
    </w:p>
    <w:p w14:paraId="3234278E" w14:textId="77777777" w:rsidR="003844AD" w:rsidRPr="00466FA6" w:rsidRDefault="003844AD" w:rsidP="003844AD">
      <w:pPr>
        <w:jc w:val="center"/>
        <w:rPr>
          <w:rFonts w:asciiTheme="minorHAnsi" w:hAnsiTheme="minorHAnsi" w:cstheme="minorHAnsi"/>
          <w:sz w:val="24"/>
          <w:szCs w:val="24"/>
        </w:rPr>
      </w:pPr>
      <w:r w:rsidRPr="00466FA6">
        <w:rPr>
          <w:rFonts w:asciiTheme="minorHAnsi" w:hAnsiTheme="minorHAnsi" w:cstheme="minorHAnsi"/>
          <w:sz w:val="24"/>
          <w:szCs w:val="24"/>
        </w:rPr>
        <w:t>§ 8.</w:t>
      </w:r>
    </w:p>
    <w:p w14:paraId="15DE4F5A" w14:textId="77777777" w:rsidR="003844AD" w:rsidRDefault="003844AD" w:rsidP="002C71B2">
      <w:pPr>
        <w:pStyle w:val="Akapitzlist"/>
        <w:widowControl/>
        <w:numPr>
          <w:ilvl w:val="0"/>
          <w:numId w:val="36"/>
        </w:numPr>
        <w:ind w:left="426"/>
        <w:jc w:val="both"/>
        <w:rPr>
          <w:rFonts w:asciiTheme="minorHAnsi" w:hAnsiTheme="minorHAnsi" w:cstheme="minorHAnsi"/>
          <w:sz w:val="24"/>
          <w:szCs w:val="24"/>
        </w:rPr>
      </w:pPr>
      <w:r w:rsidRPr="00466FA6">
        <w:rPr>
          <w:rFonts w:asciiTheme="minorHAnsi" w:hAnsiTheme="minorHAnsi" w:cstheme="minorHAnsi"/>
          <w:sz w:val="24"/>
          <w:szCs w:val="24"/>
        </w:rPr>
        <w:t xml:space="preserve">Niewykonanie w całości lub w części zobowiązań stron wynikających z niniejszej umowy nie może być wykorzystane wobec drugiej strony do dochodzenia roszczeń, jeśli przyczyną niewykonania jest siła wyższa. W takim przypadku Wykonawca może żądać jedynie wynagrodzenia należnego mu z tytułu wykonania części umowy. </w:t>
      </w:r>
    </w:p>
    <w:p w14:paraId="0C96DE3B" w14:textId="77777777" w:rsidR="003844AD" w:rsidRDefault="003844AD" w:rsidP="002C71B2">
      <w:pPr>
        <w:pStyle w:val="Akapitzlist"/>
        <w:widowControl/>
        <w:numPr>
          <w:ilvl w:val="0"/>
          <w:numId w:val="36"/>
        </w:numPr>
        <w:ind w:left="426"/>
        <w:jc w:val="both"/>
        <w:rPr>
          <w:rFonts w:asciiTheme="minorHAnsi" w:hAnsiTheme="minorHAnsi" w:cstheme="minorHAnsi"/>
          <w:sz w:val="24"/>
          <w:szCs w:val="24"/>
        </w:rPr>
      </w:pPr>
      <w:r w:rsidRPr="004F3A0A">
        <w:rPr>
          <w:rFonts w:asciiTheme="minorHAnsi" w:hAnsiTheme="minorHAnsi" w:cstheme="minorHAnsi"/>
          <w:sz w:val="24"/>
          <w:szCs w:val="24"/>
        </w:rPr>
        <w:t xml:space="preserve">Przez siłę wyższą rozumie się zdarzenia niemożliwe do przewidzenia w chwili zawierania umowy, na które strony nie mają wpływu i są przez strony niemożliwe do pokonania, a w szczególności: klęski żywiołowe, wojny, mobilizacje, zamknięcie granic, zamknięcie szkół, akty prawne organów władzy lub administracji publicznej uniemożliwiające wykonanie umowy w całości lub w części. </w:t>
      </w:r>
    </w:p>
    <w:p w14:paraId="12D82932" w14:textId="77777777" w:rsidR="003844AD" w:rsidRPr="004F3A0A" w:rsidRDefault="003844AD" w:rsidP="002C71B2">
      <w:pPr>
        <w:pStyle w:val="Akapitzlist"/>
        <w:widowControl/>
        <w:numPr>
          <w:ilvl w:val="0"/>
          <w:numId w:val="36"/>
        </w:numPr>
        <w:ind w:left="426"/>
        <w:jc w:val="both"/>
        <w:rPr>
          <w:rFonts w:asciiTheme="minorHAnsi" w:hAnsiTheme="minorHAnsi" w:cstheme="minorHAnsi"/>
          <w:sz w:val="24"/>
          <w:szCs w:val="24"/>
        </w:rPr>
      </w:pPr>
      <w:r w:rsidRPr="004F3A0A">
        <w:rPr>
          <w:rFonts w:asciiTheme="minorHAnsi" w:hAnsiTheme="minorHAnsi" w:cstheme="minorHAnsi"/>
          <w:sz w:val="24"/>
          <w:szCs w:val="24"/>
        </w:rPr>
        <w:t xml:space="preserve">W przypadku wystąpienia siły wyższej umowa realizowana będzie na poziomie wynikającym z aktualnych potrzeb Zamawiającego, a wynagrodzenie Wykonawcy uzależnione będzie od faktycznego wykonania umowy, tj. zamówionych i dostarczonych posiłków, bez prawa Wykonawcy do roszczeń z tego tytułu. </w:t>
      </w:r>
    </w:p>
    <w:p w14:paraId="09B119A4" w14:textId="77777777" w:rsidR="003844AD" w:rsidRPr="00466FA6" w:rsidRDefault="003844AD" w:rsidP="003844AD">
      <w:pPr>
        <w:rPr>
          <w:rFonts w:asciiTheme="minorHAnsi" w:hAnsiTheme="minorHAnsi" w:cstheme="minorHAnsi"/>
          <w:sz w:val="24"/>
          <w:szCs w:val="24"/>
        </w:rPr>
      </w:pPr>
    </w:p>
    <w:p w14:paraId="6A315E13" w14:textId="77777777" w:rsidR="003844AD" w:rsidRPr="00466FA6" w:rsidRDefault="003844AD" w:rsidP="003844AD">
      <w:pPr>
        <w:jc w:val="center"/>
        <w:rPr>
          <w:rFonts w:asciiTheme="minorHAnsi" w:hAnsiTheme="minorHAnsi" w:cstheme="minorHAnsi"/>
          <w:sz w:val="24"/>
          <w:szCs w:val="24"/>
        </w:rPr>
      </w:pPr>
      <w:r w:rsidRPr="00466FA6">
        <w:rPr>
          <w:rFonts w:asciiTheme="minorHAnsi" w:hAnsiTheme="minorHAnsi" w:cstheme="minorHAnsi"/>
          <w:sz w:val="24"/>
          <w:szCs w:val="24"/>
        </w:rPr>
        <w:t>§ 9.</w:t>
      </w:r>
    </w:p>
    <w:p w14:paraId="02F2F345" w14:textId="77777777" w:rsidR="003844AD" w:rsidRPr="003A6DF0" w:rsidRDefault="003844AD" w:rsidP="003A6DF0">
      <w:pPr>
        <w:widowControl/>
        <w:jc w:val="both"/>
        <w:rPr>
          <w:rFonts w:asciiTheme="minorHAnsi" w:hAnsiTheme="minorHAnsi" w:cstheme="minorHAnsi"/>
          <w:sz w:val="24"/>
          <w:szCs w:val="24"/>
        </w:rPr>
      </w:pPr>
      <w:r w:rsidRPr="003A6DF0">
        <w:rPr>
          <w:rFonts w:asciiTheme="minorHAnsi" w:hAnsiTheme="minorHAnsi" w:cstheme="minorHAnsi"/>
          <w:sz w:val="24"/>
          <w:szCs w:val="24"/>
        </w:rPr>
        <w:t>Podstawą do wystawienia faktury są rozliczenia dostaw potwierdzające prawidłowe wykonanie umowy i rzeczywistą ilość dostarczonych posiłków</w:t>
      </w:r>
      <w:r w:rsidR="00C05C47">
        <w:rPr>
          <w:rFonts w:asciiTheme="minorHAnsi" w:hAnsiTheme="minorHAnsi" w:cstheme="minorHAnsi"/>
          <w:sz w:val="24"/>
          <w:szCs w:val="24"/>
        </w:rPr>
        <w:t xml:space="preserve"> (osobodni żywieniowe)</w:t>
      </w:r>
      <w:r w:rsidRPr="003A6DF0">
        <w:rPr>
          <w:rFonts w:asciiTheme="minorHAnsi" w:hAnsiTheme="minorHAnsi" w:cstheme="minorHAnsi"/>
          <w:sz w:val="24"/>
          <w:szCs w:val="24"/>
        </w:rPr>
        <w:t xml:space="preserve">. Rozliczenie dostaw – protokół z odbioru posiłków musi zawierać takie informacje jak: rok, miesiąc, tydzień od ... do ..., datę wydania, ilość wydanych posiłków, w rozliczeniu na osobo/dzień żywieniowy, uwagi (rozbieżności w ilości, jakości posiłków), podpis osoby upoważnionej. </w:t>
      </w:r>
    </w:p>
    <w:p w14:paraId="3D6B54EA" w14:textId="77777777" w:rsidR="004F3A0A" w:rsidRPr="004F3A0A" w:rsidRDefault="004F3A0A" w:rsidP="004F3A0A">
      <w:pPr>
        <w:pStyle w:val="Akapitzlist"/>
        <w:widowControl/>
        <w:ind w:left="426"/>
        <w:jc w:val="both"/>
        <w:rPr>
          <w:rFonts w:asciiTheme="minorHAnsi" w:hAnsiTheme="minorHAnsi" w:cstheme="minorHAnsi"/>
          <w:sz w:val="24"/>
          <w:szCs w:val="24"/>
          <w:highlight w:val="yellow"/>
        </w:rPr>
      </w:pPr>
    </w:p>
    <w:p w14:paraId="59A56D59" w14:textId="77777777" w:rsidR="003844AD" w:rsidRPr="00466FA6" w:rsidRDefault="003844AD" w:rsidP="003844AD">
      <w:pPr>
        <w:jc w:val="center"/>
        <w:rPr>
          <w:rFonts w:asciiTheme="minorHAnsi" w:hAnsiTheme="minorHAnsi" w:cstheme="minorHAnsi"/>
          <w:sz w:val="24"/>
          <w:szCs w:val="24"/>
        </w:rPr>
      </w:pPr>
      <w:r w:rsidRPr="00466FA6">
        <w:rPr>
          <w:rFonts w:asciiTheme="minorHAnsi" w:hAnsiTheme="minorHAnsi" w:cstheme="minorHAnsi"/>
          <w:sz w:val="24"/>
          <w:szCs w:val="24"/>
        </w:rPr>
        <w:t>§ 10.</w:t>
      </w:r>
    </w:p>
    <w:p w14:paraId="3A60E618" w14:textId="77777777" w:rsidR="003844AD" w:rsidRPr="00466FA6" w:rsidRDefault="003844AD" w:rsidP="003844AD">
      <w:pPr>
        <w:jc w:val="both"/>
        <w:rPr>
          <w:rFonts w:asciiTheme="minorHAnsi" w:hAnsiTheme="minorHAnsi" w:cstheme="minorHAnsi"/>
          <w:sz w:val="24"/>
          <w:szCs w:val="24"/>
        </w:rPr>
      </w:pPr>
      <w:r w:rsidRPr="00466FA6">
        <w:rPr>
          <w:rFonts w:asciiTheme="minorHAnsi" w:hAnsiTheme="minorHAnsi" w:cstheme="minorHAnsi"/>
          <w:sz w:val="24"/>
          <w:szCs w:val="24"/>
        </w:rPr>
        <w:t xml:space="preserve">Odstąpienie od umowy powinno nastąpić w formie pisemnej pod rygorem nieważności takiego odstąpienia i powinno zawierać uzasadnienie. </w:t>
      </w:r>
    </w:p>
    <w:p w14:paraId="3267FCBD" w14:textId="77777777" w:rsidR="003844AD" w:rsidRPr="00466FA6" w:rsidRDefault="003844AD" w:rsidP="003844AD">
      <w:pPr>
        <w:rPr>
          <w:rFonts w:asciiTheme="minorHAnsi" w:hAnsiTheme="minorHAnsi" w:cstheme="minorHAnsi"/>
          <w:sz w:val="24"/>
          <w:szCs w:val="24"/>
        </w:rPr>
      </w:pPr>
    </w:p>
    <w:p w14:paraId="5A57A637" w14:textId="77777777" w:rsidR="003844AD" w:rsidRPr="00466FA6" w:rsidRDefault="003844AD" w:rsidP="003844AD">
      <w:pPr>
        <w:jc w:val="center"/>
        <w:rPr>
          <w:rFonts w:asciiTheme="minorHAnsi" w:hAnsiTheme="minorHAnsi" w:cstheme="minorHAnsi"/>
          <w:sz w:val="24"/>
          <w:szCs w:val="24"/>
        </w:rPr>
      </w:pPr>
      <w:r w:rsidRPr="00466FA6">
        <w:rPr>
          <w:rFonts w:asciiTheme="minorHAnsi" w:hAnsiTheme="minorHAnsi" w:cstheme="minorHAnsi"/>
          <w:sz w:val="24"/>
          <w:szCs w:val="24"/>
        </w:rPr>
        <w:t>§ 11.</w:t>
      </w:r>
    </w:p>
    <w:p w14:paraId="6F9077BA" w14:textId="10B16747" w:rsidR="003844AD" w:rsidRDefault="003844AD" w:rsidP="003502C8">
      <w:pPr>
        <w:pStyle w:val="Akapitzlist"/>
        <w:numPr>
          <w:ilvl w:val="0"/>
          <w:numId w:val="48"/>
        </w:numPr>
        <w:rPr>
          <w:rFonts w:asciiTheme="minorHAnsi" w:hAnsiTheme="minorHAnsi" w:cstheme="minorHAnsi"/>
          <w:sz w:val="24"/>
          <w:szCs w:val="24"/>
        </w:rPr>
      </w:pPr>
      <w:r w:rsidRPr="003502C8">
        <w:rPr>
          <w:rFonts w:asciiTheme="minorHAnsi" w:hAnsiTheme="minorHAnsi" w:cstheme="minorHAnsi"/>
          <w:sz w:val="24"/>
          <w:szCs w:val="24"/>
        </w:rPr>
        <w:t>Wszelkie zmiany umowy odbywały się będą w formie aneksów sporządzonych na piśmie za zgodą stron pod rygorem nieważności.</w:t>
      </w:r>
    </w:p>
    <w:p w14:paraId="280219C0" w14:textId="77777777" w:rsidR="00F7209A" w:rsidRPr="006C0288" w:rsidRDefault="00F7209A" w:rsidP="006C0288">
      <w:pPr>
        <w:rPr>
          <w:rFonts w:asciiTheme="minorHAnsi" w:hAnsiTheme="minorHAnsi" w:cstheme="minorHAnsi"/>
          <w:sz w:val="24"/>
          <w:szCs w:val="24"/>
        </w:rPr>
      </w:pPr>
    </w:p>
    <w:p w14:paraId="65FA3A39" w14:textId="38881464" w:rsidR="003502C8" w:rsidRPr="003502C8" w:rsidRDefault="003502C8" w:rsidP="00DF4DEB">
      <w:pPr>
        <w:spacing w:line="276" w:lineRule="auto"/>
        <w:jc w:val="both"/>
        <w:rPr>
          <w:rFonts w:asciiTheme="minorHAnsi" w:hAnsiTheme="minorHAnsi" w:cstheme="minorHAnsi"/>
          <w:sz w:val="24"/>
          <w:szCs w:val="24"/>
        </w:rPr>
      </w:pPr>
      <w:r>
        <w:rPr>
          <w:rFonts w:asciiTheme="minorHAnsi" w:hAnsiTheme="minorHAnsi" w:cstheme="minorHAnsi"/>
          <w:color w:val="000000"/>
          <w:sz w:val="24"/>
          <w:szCs w:val="24"/>
        </w:rPr>
        <w:t xml:space="preserve">2. </w:t>
      </w:r>
      <w:r w:rsidRPr="003502C8">
        <w:rPr>
          <w:rFonts w:asciiTheme="minorHAnsi" w:hAnsiTheme="minorHAnsi" w:cstheme="minorHAnsi"/>
          <w:color w:val="000000"/>
          <w:sz w:val="24"/>
          <w:szCs w:val="24"/>
        </w:rPr>
        <w:t xml:space="preserve">Zamawiający przewiduje w trakcie realizacji zamówienia możliwość wprowadzenia następujących istotnych zmian postanowień umowy w zakresie: </w:t>
      </w:r>
    </w:p>
    <w:p w14:paraId="4B987D10" w14:textId="77777777" w:rsidR="003502C8" w:rsidRPr="003502C8" w:rsidRDefault="003502C8" w:rsidP="00DF4DEB">
      <w:pPr>
        <w:spacing w:line="276" w:lineRule="auto"/>
        <w:jc w:val="both"/>
        <w:rPr>
          <w:rFonts w:asciiTheme="minorHAnsi" w:hAnsiTheme="minorHAnsi" w:cstheme="minorHAnsi"/>
          <w:sz w:val="24"/>
          <w:szCs w:val="24"/>
        </w:rPr>
      </w:pPr>
      <w:r w:rsidRPr="003502C8">
        <w:rPr>
          <w:rFonts w:asciiTheme="minorHAnsi" w:hAnsiTheme="minorHAnsi" w:cstheme="minorHAnsi"/>
          <w:color w:val="000000"/>
          <w:sz w:val="24"/>
          <w:szCs w:val="24"/>
        </w:rPr>
        <w:t>1) nazw, adresów oraz godzin poszczególnych dostaw, jeżeli będą one wynikać ze zmian w strukturze Zamawiającego lub Wykonawcy,</w:t>
      </w:r>
    </w:p>
    <w:p w14:paraId="6870F948" w14:textId="608E9C9D" w:rsidR="003502C8" w:rsidRPr="003502C8" w:rsidRDefault="003502C8" w:rsidP="00DF4DEB">
      <w:pPr>
        <w:spacing w:line="276" w:lineRule="auto"/>
        <w:jc w:val="both"/>
        <w:rPr>
          <w:rFonts w:asciiTheme="minorHAnsi" w:hAnsiTheme="minorHAnsi" w:cstheme="minorHAnsi"/>
          <w:sz w:val="24"/>
          <w:szCs w:val="24"/>
        </w:rPr>
      </w:pPr>
      <w:r w:rsidRPr="003502C8">
        <w:rPr>
          <w:rFonts w:asciiTheme="minorHAnsi" w:hAnsiTheme="minorHAnsi" w:cstheme="minorHAnsi"/>
          <w:color w:val="000000"/>
          <w:sz w:val="24"/>
          <w:szCs w:val="24"/>
        </w:rPr>
        <w:t xml:space="preserve">2) w stosunku do osób – zmiany osób reprezentujących na skutek zmian organizacyjnych,  </w:t>
      </w:r>
    </w:p>
    <w:p w14:paraId="51182DF9" w14:textId="14F6020A" w:rsidR="003502C8" w:rsidRPr="003502C8" w:rsidRDefault="008755BD" w:rsidP="00DF4DEB">
      <w:pPr>
        <w:autoSpaceDE w:val="0"/>
        <w:spacing w:line="276" w:lineRule="auto"/>
        <w:jc w:val="both"/>
        <w:rPr>
          <w:rFonts w:asciiTheme="minorHAnsi" w:hAnsiTheme="minorHAnsi" w:cstheme="minorHAnsi"/>
          <w:sz w:val="24"/>
          <w:szCs w:val="24"/>
        </w:rPr>
      </w:pPr>
      <w:r>
        <w:rPr>
          <w:rFonts w:asciiTheme="minorHAnsi" w:hAnsiTheme="minorHAnsi" w:cstheme="minorHAnsi"/>
          <w:color w:val="000000"/>
          <w:sz w:val="24"/>
          <w:szCs w:val="24"/>
        </w:rPr>
        <w:lastRenderedPageBreak/>
        <w:t>3</w:t>
      </w:r>
      <w:r w:rsidR="003502C8" w:rsidRPr="003502C8">
        <w:rPr>
          <w:rFonts w:asciiTheme="minorHAnsi" w:hAnsiTheme="minorHAnsi" w:cstheme="minorHAnsi"/>
          <w:color w:val="000000"/>
          <w:sz w:val="24"/>
          <w:szCs w:val="24"/>
        </w:rPr>
        <w:t>) Zmianę cen</w:t>
      </w:r>
      <w:r>
        <w:rPr>
          <w:rFonts w:asciiTheme="minorHAnsi" w:hAnsiTheme="minorHAnsi" w:cstheme="minorHAnsi"/>
          <w:color w:val="000000"/>
          <w:sz w:val="24"/>
          <w:szCs w:val="24"/>
        </w:rPr>
        <w:t>y</w:t>
      </w:r>
      <w:r w:rsidR="003502C8" w:rsidRPr="003502C8">
        <w:rPr>
          <w:rFonts w:asciiTheme="minorHAnsi" w:hAnsiTheme="minorHAnsi" w:cstheme="minorHAnsi"/>
          <w:color w:val="000000"/>
          <w:sz w:val="24"/>
          <w:szCs w:val="24"/>
        </w:rPr>
        <w:t xml:space="preserve"> brutto w stosunku do cen</w:t>
      </w:r>
      <w:r>
        <w:rPr>
          <w:rFonts w:asciiTheme="minorHAnsi" w:hAnsiTheme="minorHAnsi" w:cstheme="minorHAnsi"/>
          <w:color w:val="000000"/>
          <w:sz w:val="24"/>
          <w:szCs w:val="24"/>
        </w:rPr>
        <w:t>y</w:t>
      </w:r>
      <w:r w:rsidR="003502C8" w:rsidRPr="003502C8">
        <w:rPr>
          <w:rFonts w:asciiTheme="minorHAnsi" w:hAnsiTheme="minorHAnsi" w:cstheme="minorHAnsi"/>
          <w:color w:val="000000"/>
          <w:sz w:val="24"/>
          <w:szCs w:val="24"/>
        </w:rPr>
        <w:t xml:space="preserve"> określon</w:t>
      </w:r>
      <w:r>
        <w:rPr>
          <w:rFonts w:asciiTheme="minorHAnsi" w:hAnsiTheme="minorHAnsi" w:cstheme="minorHAnsi"/>
          <w:color w:val="000000"/>
          <w:sz w:val="24"/>
          <w:szCs w:val="24"/>
        </w:rPr>
        <w:t>ej</w:t>
      </w:r>
      <w:r w:rsidR="003502C8" w:rsidRPr="003502C8">
        <w:rPr>
          <w:rFonts w:asciiTheme="minorHAnsi" w:hAnsiTheme="minorHAnsi" w:cstheme="minorHAnsi"/>
          <w:color w:val="000000"/>
          <w:sz w:val="24"/>
          <w:szCs w:val="24"/>
        </w:rPr>
        <w:t xml:space="preserve"> w umowie, na pisemny wniosek Wykonawcy, w przypadku, gdy cen</w:t>
      </w:r>
      <w:r w:rsidR="00510CF7">
        <w:rPr>
          <w:rFonts w:asciiTheme="minorHAnsi" w:hAnsiTheme="minorHAnsi" w:cstheme="minorHAnsi"/>
          <w:color w:val="000000"/>
          <w:sz w:val="24"/>
          <w:szCs w:val="24"/>
        </w:rPr>
        <w:t>a</w:t>
      </w:r>
      <w:r w:rsidR="003502C8" w:rsidRPr="003502C8">
        <w:rPr>
          <w:rFonts w:asciiTheme="minorHAnsi" w:hAnsiTheme="minorHAnsi" w:cstheme="minorHAnsi"/>
          <w:color w:val="000000"/>
          <w:sz w:val="24"/>
          <w:szCs w:val="24"/>
        </w:rPr>
        <w:t xml:space="preserve"> rynkow</w:t>
      </w:r>
      <w:r w:rsidR="00510CF7">
        <w:rPr>
          <w:rFonts w:asciiTheme="minorHAnsi" w:hAnsiTheme="minorHAnsi" w:cstheme="minorHAnsi"/>
          <w:color w:val="000000"/>
          <w:sz w:val="24"/>
          <w:szCs w:val="24"/>
        </w:rPr>
        <w:t>a</w:t>
      </w:r>
      <w:r w:rsidR="003502C8" w:rsidRPr="003502C8">
        <w:rPr>
          <w:rFonts w:asciiTheme="minorHAnsi" w:hAnsiTheme="minorHAnsi" w:cstheme="minorHAnsi"/>
          <w:color w:val="000000"/>
          <w:sz w:val="24"/>
          <w:szCs w:val="24"/>
        </w:rPr>
        <w:t xml:space="preserve"> </w:t>
      </w:r>
      <w:r w:rsidR="00510CF7">
        <w:rPr>
          <w:rFonts w:asciiTheme="minorHAnsi" w:hAnsiTheme="minorHAnsi" w:cstheme="minorHAnsi"/>
          <w:color w:val="000000"/>
          <w:sz w:val="24"/>
          <w:szCs w:val="24"/>
        </w:rPr>
        <w:t xml:space="preserve">usługi </w:t>
      </w:r>
      <w:r w:rsidR="003502C8" w:rsidRPr="003502C8">
        <w:rPr>
          <w:rFonts w:asciiTheme="minorHAnsi" w:hAnsiTheme="minorHAnsi" w:cstheme="minorHAnsi"/>
          <w:color w:val="000000"/>
          <w:sz w:val="24"/>
          <w:szCs w:val="24"/>
        </w:rPr>
        <w:t>będąc</w:t>
      </w:r>
      <w:r w:rsidR="00510CF7">
        <w:rPr>
          <w:rFonts w:asciiTheme="minorHAnsi" w:hAnsiTheme="minorHAnsi" w:cstheme="minorHAnsi"/>
          <w:color w:val="000000"/>
          <w:sz w:val="24"/>
          <w:szCs w:val="24"/>
        </w:rPr>
        <w:t>ej</w:t>
      </w:r>
      <w:r w:rsidR="003502C8" w:rsidRPr="003502C8">
        <w:rPr>
          <w:rFonts w:asciiTheme="minorHAnsi" w:hAnsiTheme="minorHAnsi" w:cstheme="minorHAnsi"/>
          <w:color w:val="000000"/>
          <w:sz w:val="24"/>
          <w:szCs w:val="24"/>
        </w:rPr>
        <w:t xml:space="preserve"> przedmiotem niniejszej umowy </w:t>
      </w:r>
      <w:r w:rsidR="007A4F7E" w:rsidRPr="003502C8">
        <w:rPr>
          <w:rFonts w:asciiTheme="minorHAnsi" w:hAnsiTheme="minorHAnsi" w:cstheme="minorHAnsi"/>
          <w:color w:val="000000"/>
          <w:sz w:val="24"/>
          <w:szCs w:val="24"/>
        </w:rPr>
        <w:t>wzrośn</w:t>
      </w:r>
      <w:r w:rsidR="007A4F7E">
        <w:rPr>
          <w:rFonts w:asciiTheme="minorHAnsi" w:hAnsiTheme="minorHAnsi" w:cstheme="minorHAnsi"/>
          <w:color w:val="000000"/>
          <w:sz w:val="24"/>
          <w:szCs w:val="24"/>
        </w:rPr>
        <w:t>ie</w:t>
      </w:r>
      <w:r w:rsidR="003502C8" w:rsidRPr="003502C8">
        <w:rPr>
          <w:rFonts w:asciiTheme="minorHAnsi" w:hAnsiTheme="minorHAnsi" w:cstheme="minorHAnsi"/>
          <w:color w:val="000000"/>
          <w:sz w:val="24"/>
          <w:szCs w:val="24"/>
        </w:rPr>
        <w:t xml:space="preserve"> od dnia jej </w:t>
      </w:r>
      <w:r w:rsidR="00510CF7">
        <w:rPr>
          <w:rFonts w:asciiTheme="minorHAnsi" w:hAnsiTheme="minorHAnsi" w:cstheme="minorHAnsi"/>
          <w:color w:val="000000"/>
          <w:sz w:val="24"/>
          <w:szCs w:val="24"/>
        </w:rPr>
        <w:t>obowiązywania</w:t>
      </w:r>
      <w:r w:rsidR="003502C8" w:rsidRPr="003502C8">
        <w:rPr>
          <w:rFonts w:asciiTheme="minorHAnsi" w:hAnsiTheme="minorHAnsi" w:cstheme="minorHAnsi"/>
          <w:color w:val="000000"/>
          <w:sz w:val="24"/>
          <w:szCs w:val="24"/>
        </w:rPr>
        <w:t xml:space="preserve"> o co najmniej 20%. Wzrost cen rynkowych Wykonawca jest obowiązany udokumentować, przedkładając wraz z wnioskiem o zmianę umowy informację o cenach rynkowych poszczególnych </w:t>
      </w:r>
      <w:r w:rsidR="00135B1B">
        <w:rPr>
          <w:rFonts w:asciiTheme="minorHAnsi" w:hAnsiTheme="minorHAnsi" w:cstheme="minorHAnsi"/>
          <w:color w:val="000000"/>
          <w:sz w:val="24"/>
          <w:szCs w:val="24"/>
        </w:rPr>
        <w:t xml:space="preserve">usług, kosztów </w:t>
      </w:r>
      <w:r w:rsidR="003502C8" w:rsidRPr="003502C8">
        <w:rPr>
          <w:rFonts w:asciiTheme="minorHAnsi" w:hAnsiTheme="minorHAnsi" w:cstheme="minorHAnsi"/>
          <w:color w:val="000000"/>
          <w:sz w:val="24"/>
          <w:szCs w:val="24"/>
        </w:rPr>
        <w:t xml:space="preserve">z dnia złożenia oferty i z dnia wystąpienia z wnioskiem o waloryzację; </w:t>
      </w:r>
    </w:p>
    <w:p w14:paraId="27A89C19" w14:textId="6B33764E" w:rsidR="003502C8" w:rsidRPr="003502C8" w:rsidRDefault="007B059B" w:rsidP="00DF4DEB">
      <w:pPr>
        <w:autoSpaceDE w:val="0"/>
        <w:spacing w:line="276" w:lineRule="auto"/>
        <w:jc w:val="both"/>
        <w:rPr>
          <w:rFonts w:asciiTheme="minorHAnsi" w:hAnsiTheme="minorHAnsi" w:cstheme="minorHAnsi"/>
          <w:sz w:val="24"/>
          <w:szCs w:val="24"/>
        </w:rPr>
      </w:pPr>
      <w:r>
        <w:rPr>
          <w:rFonts w:asciiTheme="minorHAnsi" w:hAnsiTheme="minorHAnsi" w:cstheme="minorHAnsi"/>
          <w:color w:val="000000"/>
          <w:sz w:val="24"/>
          <w:szCs w:val="24"/>
        </w:rPr>
        <w:t>4)</w:t>
      </w:r>
      <w:r w:rsidR="003502C8" w:rsidRPr="003502C8">
        <w:rPr>
          <w:rFonts w:asciiTheme="minorHAnsi" w:hAnsiTheme="minorHAnsi" w:cstheme="minorHAnsi"/>
          <w:color w:val="000000"/>
          <w:sz w:val="24"/>
          <w:szCs w:val="24"/>
        </w:rPr>
        <w:t xml:space="preserve"> Wysokość wzrostu cen</w:t>
      </w:r>
      <w:r w:rsidR="00DF7046">
        <w:rPr>
          <w:rFonts w:asciiTheme="minorHAnsi" w:hAnsiTheme="minorHAnsi" w:cstheme="minorHAnsi"/>
          <w:color w:val="000000"/>
          <w:sz w:val="24"/>
          <w:szCs w:val="24"/>
        </w:rPr>
        <w:t>y</w:t>
      </w:r>
      <w:r w:rsidR="003502C8" w:rsidRPr="003502C8">
        <w:rPr>
          <w:rFonts w:asciiTheme="minorHAnsi" w:hAnsiTheme="minorHAnsi" w:cstheme="minorHAnsi"/>
          <w:color w:val="000000"/>
          <w:sz w:val="24"/>
          <w:szCs w:val="24"/>
        </w:rPr>
        <w:t xml:space="preserve">, w przypadku o którym mowa w ust. </w:t>
      </w:r>
      <w:r w:rsidR="00DF7046">
        <w:rPr>
          <w:rFonts w:asciiTheme="minorHAnsi" w:hAnsiTheme="minorHAnsi" w:cstheme="minorHAnsi"/>
          <w:color w:val="000000"/>
          <w:sz w:val="24"/>
          <w:szCs w:val="24"/>
        </w:rPr>
        <w:t>2</w:t>
      </w:r>
      <w:r w:rsidR="003502C8" w:rsidRPr="003502C8">
        <w:rPr>
          <w:rFonts w:asciiTheme="minorHAnsi" w:hAnsiTheme="minorHAnsi" w:cstheme="minorHAnsi"/>
          <w:color w:val="000000"/>
          <w:sz w:val="24"/>
          <w:szCs w:val="24"/>
        </w:rPr>
        <w:t xml:space="preserve"> pkt 3) niniejszego paragrafu, ustalana jest wspólnie przez strony umowy. Wzrost cen</w:t>
      </w:r>
      <w:r w:rsidR="00DF7046">
        <w:rPr>
          <w:rFonts w:asciiTheme="minorHAnsi" w:hAnsiTheme="minorHAnsi" w:cstheme="minorHAnsi"/>
          <w:color w:val="000000"/>
          <w:sz w:val="24"/>
          <w:szCs w:val="24"/>
        </w:rPr>
        <w:t>y</w:t>
      </w:r>
      <w:r w:rsidR="003502C8" w:rsidRPr="003502C8">
        <w:rPr>
          <w:rFonts w:asciiTheme="minorHAnsi" w:hAnsiTheme="minorHAnsi" w:cstheme="minorHAnsi"/>
          <w:color w:val="000000"/>
          <w:sz w:val="24"/>
          <w:szCs w:val="24"/>
        </w:rPr>
        <w:t xml:space="preserve"> </w:t>
      </w:r>
      <w:r w:rsidR="00DF7046">
        <w:rPr>
          <w:rFonts w:asciiTheme="minorHAnsi" w:hAnsiTheme="minorHAnsi" w:cstheme="minorHAnsi"/>
          <w:color w:val="000000"/>
          <w:sz w:val="24"/>
          <w:szCs w:val="24"/>
        </w:rPr>
        <w:t xml:space="preserve">świadczonej usługi </w:t>
      </w:r>
      <w:r w:rsidR="003502C8" w:rsidRPr="003502C8">
        <w:rPr>
          <w:rFonts w:asciiTheme="minorHAnsi" w:hAnsiTheme="minorHAnsi" w:cstheme="minorHAnsi"/>
          <w:color w:val="000000"/>
          <w:sz w:val="24"/>
          <w:szCs w:val="24"/>
        </w:rPr>
        <w:t xml:space="preserve">nie może być wyższy niż </w:t>
      </w:r>
      <w:r w:rsidR="00530B68">
        <w:rPr>
          <w:rFonts w:asciiTheme="minorHAnsi" w:hAnsiTheme="minorHAnsi" w:cstheme="minorHAnsi"/>
          <w:color w:val="000000"/>
          <w:sz w:val="24"/>
          <w:szCs w:val="24"/>
        </w:rPr>
        <w:t>3</w:t>
      </w:r>
      <w:r w:rsidR="003502C8" w:rsidRPr="003502C8">
        <w:rPr>
          <w:rFonts w:asciiTheme="minorHAnsi" w:hAnsiTheme="minorHAnsi" w:cstheme="minorHAnsi"/>
          <w:color w:val="000000"/>
          <w:sz w:val="24"/>
          <w:szCs w:val="24"/>
        </w:rPr>
        <w:t xml:space="preserve">% w stosunku do ceny określonej w ofercie przedstawionej przez Wykonawcę przy zawarciu umowy; </w:t>
      </w:r>
    </w:p>
    <w:p w14:paraId="0A79417A" w14:textId="1AEAE957" w:rsidR="003502C8" w:rsidRPr="00286BD6" w:rsidRDefault="00530B68" w:rsidP="00286BD6">
      <w:pPr>
        <w:autoSpaceDE w:val="0"/>
        <w:spacing w:line="276" w:lineRule="auto"/>
        <w:jc w:val="both"/>
        <w:rPr>
          <w:rFonts w:asciiTheme="minorHAnsi" w:hAnsiTheme="minorHAnsi" w:cstheme="minorHAnsi"/>
          <w:color w:val="000000"/>
          <w:sz w:val="24"/>
          <w:szCs w:val="24"/>
        </w:rPr>
      </w:pPr>
      <w:r>
        <w:rPr>
          <w:rFonts w:asciiTheme="minorHAnsi" w:hAnsiTheme="minorHAnsi" w:cstheme="minorHAnsi"/>
          <w:color w:val="000000"/>
          <w:sz w:val="24"/>
          <w:szCs w:val="24"/>
        </w:rPr>
        <w:t>5</w:t>
      </w:r>
      <w:r w:rsidR="003502C8" w:rsidRPr="003502C8">
        <w:rPr>
          <w:rFonts w:asciiTheme="minorHAnsi" w:hAnsiTheme="minorHAnsi" w:cstheme="minorHAnsi"/>
          <w:color w:val="000000"/>
          <w:sz w:val="24"/>
          <w:szCs w:val="24"/>
        </w:rPr>
        <w:t>)</w:t>
      </w:r>
      <w:r w:rsidR="00286BD6" w:rsidRPr="00286BD6">
        <w:t xml:space="preserve"> </w:t>
      </w:r>
      <w:r w:rsidR="00286BD6" w:rsidRPr="00286BD6">
        <w:rPr>
          <w:rFonts w:asciiTheme="minorHAnsi" w:hAnsiTheme="minorHAnsi" w:cstheme="minorHAnsi"/>
          <w:color w:val="000000"/>
          <w:sz w:val="24"/>
          <w:szCs w:val="24"/>
        </w:rPr>
        <w:t>Zmiana ceny z przyczyn określonych w ust. 2 pkt 3) niniejszego paragrafu, może nastąpić</w:t>
      </w:r>
      <w:r w:rsidR="00286BD6">
        <w:rPr>
          <w:rFonts w:asciiTheme="minorHAnsi" w:hAnsiTheme="minorHAnsi" w:cstheme="minorHAnsi"/>
          <w:color w:val="000000"/>
          <w:sz w:val="24"/>
          <w:szCs w:val="24"/>
        </w:rPr>
        <w:t xml:space="preserve"> </w:t>
      </w:r>
      <w:r w:rsidR="00286BD6" w:rsidRPr="00286BD6">
        <w:rPr>
          <w:rFonts w:asciiTheme="minorHAnsi" w:hAnsiTheme="minorHAnsi" w:cstheme="minorHAnsi"/>
          <w:color w:val="000000"/>
          <w:sz w:val="24"/>
          <w:szCs w:val="24"/>
        </w:rPr>
        <w:t>wyłącznie jeden raz w trakcie obowiązywania umowy i nie wcześniej niż po upływie 2 miesięcy</w:t>
      </w:r>
      <w:r w:rsidR="00286BD6">
        <w:rPr>
          <w:rFonts w:asciiTheme="minorHAnsi" w:hAnsiTheme="minorHAnsi" w:cstheme="minorHAnsi"/>
          <w:color w:val="000000"/>
          <w:sz w:val="24"/>
          <w:szCs w:val="24"/>
        </w:rPr>
        <w:t xml:space="preserve"> </w:t>
      </w:r>
      <w:r w:rsidR="00286BD6" w:rsidRPr="00286BD6">
        <w:rPr>
          <w:rFonts w:asciiTheme="minorHAnsi" w:hAnsiTheme="minorHAnsi" w:cstheme="minorHAnsi"/>
          <w:color w:val="000000"/>
          <w:sz w:val="24"/>
          <w:szCs w:val="24"/>
        </w:rPr>
        <w:t>od dnia zawarcia umowy. Zmiana obowiązywać będzie od dnia zawarcia aneksu do umowy</w:t>
      </w:r>
      <w:r w:rsidR="00286BD6">
        <w:rPr>
          <w:rFonts w:asciiTheme="minorHAnsi" w:hAnsiTheme="minorHAnsi" w:cstheme="minorHAnsi"/>
          <w:color w:val="000000"/>
          <w:sz w:val="24"/>
          <w:szCs w:val="24"/>
        </w:rPr>
        <w:t xml:space="preserve"> </w:t>
      </w:r>
      <w:r w:rsidR="00286BD6" w:rsidRPr="00286BD6">
        <w:rPr>
          <w:rFonts w:asciiTheme="minorHAnsi" w:hAnsiTheme="minorHAnsi" w:cstheme="minorHAnsi"/>
          <w:color w:val="000000"/>
          <w:sz w:val="24"/>
          <w:szCs w:val="24"/>
        </w:rPr>
        <w:t>podpisanego przez obie strony</w:t>
      </w:r>
      <w:r w:rsidR="003502C8" w:rsidRPr="003502C8">
        <w:rPr>
          <w:rFonts w:asciiTheme="minorHAnsi" w:hAnsiTheme="minorHAnsi" w:cstheme="minorHAnsi"/>
          <w:color w:val="000000"/>
          <w:sz w:val="24"/>
          <w:szCs w:val="24"/>
        </w:rPr>
        <w:t xml:space="preserve">; </w:t>
      </w:r>
    </w:p>
    <w:p w14:paraId="68D1A95A" w14:textId="7284DD91" w:rsidR="003502C8" w:rsidRPr="003502C8" w:rsidRDefault="00877C07" w:rsidP="00DF4DEB">
      <w:pPr>
        <w:autoSpaceDE w:val="0"/>
        <w:spacing w:line="276" w:lineRule="auto"/>
        <w:jc w:val="both"/>
        <w:rPr>
          <w:rFonts w:asciiTheme="minorHAnsi" w:hAnsiTheme="minorHAnsi" w:cstheme="minorHAnsi"/>
          <w:color w:val="000000"/>
          <w:sz w:val="24"/>
          <w:szCs w:val="24"/>
        </w:rPr>
      </w:pPr>
      <w:r>
        <w:rPr>
          <w:rFonts w:asciiTheme="minorHAnsi" w:hAnsiTheme="minorHAnsi" w:cstheme="minorHAnsi"/>
          <w:color w:val="000000"/>
          <w:sz w:val="24"/>
          <w:szCs w:val="24"/>
        </w:rPr>
        <w:t>6</w:t>
      </w:r>
      <w:r w:rsidR="003502C8" w:rsidRPr="003502C8">
        <w:rPr>
          <w:rFonts w:asciiTheme="minorHAnsi" w:hAnsiTheme="minorHAnsi" w:cstheme="minorHAnsi"/>
          <w:color w:val="000000"/>
          <w:sz w:val="24"/>
          <w:szCs w:val="24"/>
        </w:rPr>
        <w:t xml:space="preserve">) W przypadku ustawowej zmiany stawki podatku VAT. W takim przypadku wynagrodzenie należne Wykonawcy podlega automatycznie waloryzacji odpowiednio o kwotę podatku VAT wynikającą ze stawki tego podatku, obowiązującą w chwili powstania obowiązku podatkowego, zaś cena netto pozostaje bez zmian. Zmiana wynagrodzenia w powyższym wypadku nie wymaga zawarcia aneksu do umowy, ale Wykonawca zobowiązany jest powiadomić o powyższym Zamawiającego stosownym pismem najpóźniej wraz z pierwszą fakturą zawierającą nową (zmienioną) stawkę podatku VAT. </w:t>
      </w:r>
    </w:p>
    <w:p w14:paraId="4E5ADF33" w14:textId="6DC88276" w:rsidR="003502C8" w:rsidRPr="003502C8" w:rsidRDefault="003500D8" w:rsidP="00DF4DEB">
      <w:pPr>
        <w:spacing w:line="276" w:lineRule="auto"/>
        <w:jc w:val="both"/>
        <w:rPr>
          <w:rFonts w:asciiTheme="minorHAnsi" w:hAnsiTheme="minorHAnsi" w:cstheme="minorHAnsi"/>
          <w:sz w:val="24"/>
          <w:szCs w:val="24"/>
        </w:rPr>
      </w:pPr>
      <w:r>
        <w:rPr>
          <w:rFonts w:asciiTheme="minorHAnsi" w:hAnsiTheme="minorHAnsi" w:cstheme="minorHAnsi"/>
          <w:color w:val="000000"/>
          <w:sz w:val="24"/>
          <w:szCs w:val="24"/>
        </w:rPr>
        <w:t>7)</w:t>
      </w:r>
      <w:r w:rsidR="003502C8" w:rsidRPr="003502C8">
        <w:rPr>
          <w:rFonts w:asciiTheme="minorHAnsi" w:hAnsiTheme="minorHAnsi" w:cstheme="minorHAnsi"/>
          <w:color w:val="000000"/>
          <w:sz w:val="24"/>
          <w:szCs w:val="24"/>
        </w:rPr>
        <w:t xml:space="preserve">. </w:t>
      </w:r>
      <w:r w:rsidR="003502C8" w:rsidRPr="003502C8">
        <w:rPr>
          <w:rFonts w:asciiTheme="minorHAnsi" w:hAnsiTheme="minorHAnsi" w:cstheme="minorHAnsi"/>
          <w:sz w:val="24"/>
          <w:szCs w:val="24"/>
        </w:rPr>
        <w:t>Wystąpienia siły wyższej. Strony zgodnie oświadczają, że przez „</w:t>
      </w:r>
      <w:r w:rsidR="003502C8" w:rsidRPr="003502C8">
        <w:rPr>
          <w:rFonts w:asciiTheme="minorHAnsi" w:hAnsiTheme="minorHAnsi" w:cstheme="minorHAnsi"/>
          <w:i/>
          <w:sz w:val="24"/>
          <w:szCs w:val="24"/>
        </w:rPr>
        <w:t>Siłę wyższą</w:t>
      </w:r>
      <w:r w:rsidR="003502C8" w:rsidRPr="003502C8">
        <w:rPr>
          <w:rFonts w:asciiTheme="minorHAnsi" w:hAnsiTheme="minorHAnsi" w:cstheme="minorHAnsi"/>
          <w:sz w:val="24"/>
          <w:szCs w:val="24"/>
        </w:rPr>
        <w:t xml:space="preserve">” rozumieją zewnętrzne, niemożliwe do przewidzenia i zapobieżenia zdarzenia występujące po zawarciu umowy, uniemożliwiające należyte wykonanie przez Stronę jej obowiązków, w szczególności takie jak: </w:t>
      </w:r>
      <w:r w:rsidR="003502C8" w:rsidRPr="003502C8">
        <w:rPr>
          <w:rFonts w:asciiTheme="minorHAnsi" w:eastAsia="SimSun" w:hAnsiTheme="minorHAnsi" w:cstheme="minorHAnsi"/>
          <w:color w:val="000000"/>
          <w:sz w:val="24"/>
          <w:szCs w:val="24"/>
        </w:rPr>
        <w:t>wojny, działania wojenne, inwazje</w:t>
      </w:r>
      <w:r w:rsidR="003502C8" w:rsidRPr="003502C8">
        <w:rPr>
          <w:rFonts w:asciiTheme="minorHAnsi" w:hAnsiTheme="minorHAnsi" w:cstheme="minorHAnsi"/>
          <w:sz w:val="24"/>
          <w:szCs w:val="24"/>
        </w:rPr>
        <w:t xml:space="preserve">, </w:t>
      </w:r>
      <w:r w:rsidR="003502C8" w:rsidRPr="003502C8">
        <w:rPr>
          <w:rFonts w:asciiTheme="minorHAnsi" w:eastAsia="SimSun" w:hAnsiTheme="minorHAnsi" w:cstheme="minorHAnsi"/>
          <w:color w:val="000000"/>
          <w:sz w:val="24"/>
          <w:szCs w:val="24"/>
        </w:rPr>
        <w:t xml:space="preserve">ataki terrorystyczne, rewolucje, powstania, wojny domowe, rozruchy, </w:t>
      </w:r>
      <w:r w:rsidR="003502C8" w:rsidRPr="003502C8">
        <w:rPr>
          <w:rFonts w:asciiTheme="minorHAnsi" w:hAnsiTheme="minorHAnsi" w:cstheme="minorHAnsi"/>
          <w:sz w:val="24"/>
          <w:szCs w:val="24"/>
        </w:rPr>
        <w:t>katastrofy naturalne (</w:t>
      </w:r>
      <w:r w:rsidR="003502C8" w:rsidRPr="003502C8">
        <w:rPr>
          <w:rFonts w:asciiTheme="minorHAnsi" w:eastAsia="SimSun" w:hAnsiTheme="minorHAnsi" w:cstheme="minorHAnsi"/>
          <w:color w:val="000000"/>
          <w:sz w:val="24"/>
          <w:szCs w:val="24"/>
        </w:rPr>
        <w:t>działania sił przyrody, w tym huragany lub powodzie)</w:t>
      </w:r>
      <w:r w:rsidR="003502C8" w:rsidRPr="003502C8">
        <w:rPr>
          <w:rFonts w:asciiTheme="minorHAnsi" w:hAnsiTheme="minorHAnsi" w:cstheme="minorHAnsi"/>
          <w:sz w:val="24"/>
          <w:szCs w:val="24"/>
        </w:rPr>
        <w:t xml:space="preserve"> </w:t>
      </w:r>
      <w:r w:rsidR="003502C8" w:rsidRPr="003502C8">
        <w:rPr>
          <w:rFonts w:asciiTheme="minorHAnsi" w:eastAsia="SimSun" w:hAnsiTheme="minorHAnsi" w:cstheme="minorHAnsi"/>
          <w:color w:val="000000"/>
          <w:sz w:val="24"/>
          <w:szCs w:val="24"/>
        </w:rPr>
        <w:t>oraz ogólnokrajowe bądź regionalne spory w przemyśle lub też spory, które są częścią ogólnonarodowej lub regionalnej kampanii, a którym Strona Umowy nie mogła zapobiec</w:t>
      </w:r>
      <w:r w:rsidR="003502C8" w:rsidRPr="003502C8">
        <w:rPr>
          <w:rFonts w:asciiTheme="minorHAnsi" w:hAnsiTheme="minorHAnsi" w:cstheme="minorHAnsi"/>
          <w:sz w:val="24"/>
          <w:szCs w:val="24"/>
        </w:rPr>
        <w:t>. Jeżeli zaistnieje Siła wyższa, Strona której dotyczą okoliczności siły wyższej bezzwłocznie zawiadomi drugą Stronę na piśmie o jej zaistnieniu i przyczynach.</w:t>
      </w:r>
    </w:p>
    <w:p w14:paraId="171BFF70" w14:textId="77777777" w:rsidR="003502C8" w:rsidRPr="003502C8" w:rsidRDefault="003502C8" w:rsidP="003844AD">
      <w:pPr>
        <w:rPr>
          <w:rFonts w:asciiTheme="minorHAnsi" w:hAnsiTheme="minorHAnsi" w:cstheme="minorHAnsi"/>
          <w:sz w:val="24"/>
          <w:szCs w:val="24"/>
        </w:rPr>
      </w:pPr>
    </w:p>
    <w:p w14:paraId="144DFC0E" w14:textId="77777777" w:rsidR="003844AD" w:rsidRPr="00466FA6" w:rsidRDefault="003844AD" w:rsidP="003844AD">
      <w:pPr>
        <w:jc w:val="center"/>
        <w:rPr>
          <w:rFonts w:asciiTheme="minorHAnsi" w:hAnsiTheme="minorHAnsi" w:cstheme="minorHAnsi"/>
          <w:sz w:val="24"/>
          <w:szCs w:val="24"/>
        </w:rPr>
      </w:pPr>
      <w:r w:rsidRPr="00466FA6">
        <w:rPr>
          <w:rFonts w:asciiTheme="minorHAnsi" w:hAnsiTheme="minorHAnsi" w:cstheme="minorHAnsi"/>
          <w:sz w:val="24"/>
          <w:szCs w:val="24"/>
        </w:rPr>
        <w:t>§ 12.</w:t>
      </w:r>
    </w:p>
    <w:p w14:paraId="0ECB64B4" w14:textId="26D29767" w:rsidR="003844AD" w:rsidRPr="00466FA6" w:rsidRDefault="003844AD" w:rsidP="003844AD">
      <w:pPr>
        <w:jc w:val="both"/>
        <w:rPr>
          <w:rFonts w:asciiTheme="minorHAnsi" w:hAnsiTheme="minorHAnsi" w:cstheme="minorHAnsi"/>
          <w:sz w:val="24"/>
          <w:szCs w:val="24"/>
        </w:rPr>
      </w:pPr>
      <w:r w:rsidRPr="00466FA6">
        <w:rPr>
          <w:rFonts w:asciiTheme="minorHAnsi" w:hAnsiTheme="minorHAnsi" w:cstheme="minorHAnsi"/>
          <w:sz w:val="24"/>
          <w:szCs w:val="24"/>
        </w:rPr>
        <w:t xml:space="preserve">W sprawach nieuregulowanych niniejszą umową stosuje się przepisy prawa polskiego, a </w:t>
      </w:r>
      <w:r w:rsidR="00DF4DEB">
        <w:rPr>
          <w:rFonts w:asciiTheme="minorHAnsi" w:hAnsiTheme="minorHAnsi" w:cstheme="minorHAnsi"/>
          <w:sz w:val="24"/>
          <w:szCs w:val="24"/>
        </w:rPr>
        <w:br/>
      </w:r>
      <w:r w:rsidRPr="00466FA6">
        <w:rPr>
          <w:rFonts w:asciiTheme="minorHAnsi" w:hAnsiTheme="minorHAnsi" w:cstheme="minorHAnsi"/>
          <w:sz w:val="24"/>
          <w:szCs w:val="24"/>
        </w:rPr>
        <w:t xml:space="preserve">w szczególności ustawy Prawo zamówień publicznych oraz Kodeksu Cywilnego. </w:t>
      </w:r>
    </w:p>
    <w:p w14:paraId="52513743" w14:textId="77777777" w:rsidR="00BB4AA2" w:rsidRDefault="00BB4AA2" w:rsidP="00262B6A">
      <w:pPr>
        <w:rPr>
          <w:rFonts w:asciiTheme="minorHAnsi" w:hAnsiTheme="minorHAnsi" w:cstheme="minorHAnsi"/>
          <w:sz w:val="24"/>
          <w:szCs w:val="24"/>
        </w:rPr>
      </w:pPr>
    </w:p>
    <w:p w14:paraId="10C1D60A" w14:textId="77777777" w:rsidR="003844AD" w:rsidRPr="00466FA6" w:rsidRDefault="003844AD" w:rsidP="003844AD">
      <w:pPr>
        <w:jc w:val="center"/>
        <w:rPr>
          <w:rFonts w:asciiTheme="minorHAnsi" w:hAnsiTheme="minorHAnsi" w:cstheme="minorHAnsi"/>
          <w:sz w:val="24"/>
          <w:szCs w:val="24"/>
        </w:rPr>
      </w:pPr>
      <w:r w:rsidRPr="00466FA6">
        <w:rPr>
          <w:rFonts w:asciiTheme="minorHAnsi" w:hAnsiTheme="minorHAnsi" w:cstheme="minorHAnsi"/>
          <w:sz w:val="24"/>
          <w:szCs w:val="24"/>
        </w:rPr>
        <w:t>§ 13.</w:t>
      </w:r>
    </w:p>
    <w:p w14:paraId="773D0928" w14:textId="08405391" w:rsidR="003844AD" w:rsidRPr="00466FA6" w:rsidRDefault="003844AD" w:rsidP="002C71B2">
      <w:pPr>
        <w:pStyle w:val="Akapitzlist"/>
        <w:widowControl/>
        <w:numPr>
          <w:ilvl w:val="0"/>
          <w:numId w:val="35"/>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Wszelkie oświadczenia Stron związane z Umową kierowane są na adresy wskazane </w:t>
      </w:r>
      <w:r w:rsidR="00DF4DEB">
        <w:rPr>
          <w:rFonts w:asciiTheme="minorHAnsi" w:hAnsiTheme="minorHAnsi" w:cstheme="minorHAnsi"/>
          <w:sz w:val="24"/>
          <w:szCs w:val="24"/>
        </w:rPr>
        <w:br/>
      </w:r>
      <w:r w:rsidRPr="00466FA6">
        <w:rPr>
          <w:rFonts w:asciiTheme="minorHAnsi" w:hAnsiTheme="minorHAnsi" w:cstheme="minorHAnsi"/>
          <w:sz w:val="24"/>
          <w:szCs w:val="24"/>
        </w:rPr>
        <w:t>w komparycji ze skutkiem uznania ich za doręczone, chyba że Strona zawiadomi o zmianie adresu korespondencyjnego (lub poczty elektronicznej), a odbiór takiego oświadczenia potwierdzi druga Strona.</w:t>
      </w:r>
    </w:p>
    <w:p w14:paraId="7B954754" w14:textId="11A85415" w:rsidR="003844AD" w:rsidRPr="00466FA6" w:rsidRDefault="003844AD" w:rsidP="002C71B2">
      <w:pPr>
        <w:pStyle w:val="Akapitzlist"/>
        <w:widowControl/>
        <w:numPr>
          <w:ilvl w:val="0"/>
          <w:numId w:val="35"/>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Zamawiający dopuszcza zmiany umowy z zachowaniem wymagań, o jakich mowa w art. 455 ust. 1 pkt 1 PZP, dodatkowo po spełnieniu warunków określonych w</w:t>
      </w:r>
      <w:r w:rsidR="00E32688">
        <w:rPr>
          <w:rFonts w:asciiTheme="minorHAnsi" w:hAnsiTheme="minorHAnsi" w:cstheme="minorHAnsi"/>
          <w:sz w:val="24"/>
          <w:szCs w:val="24"/>
        </w:rPr>
        <w:t xml:space="preserve"> niniejszej umowie</w:t>
      </w:r>
      <w:r w:rsidRPr="00466FA6">
        <w:rPr>
          <w:rFonts w:asciiTheme="minorHAnsi" w:hAnsiTheme="minorHAnsi" w:cstheme="minorHAnsi"/>
          <w:sz w:val="24"/>
          <w:szCs w:val="24"/>
        </w:rPr>
        <w:t xml:space="preserve">. </w:t>
      </w:r>
    </w:p>
    <w:p w14:paraId="28DE4ED6" w14:textId="77777777" w:rsidR="003844AD" w:rsidRPr="00466FA6" w:rsidRDefault="003844AD" w:rsidP="002C71B2">
      <w:pPr>
        <w:pStyle w:val="Akapitzlist"/>
        <w:widowControl/>
        <w:numPr>
          <w:ilvl w:val="0"/>
          <w:numId w:val="35"/>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Strony zobowiązują się wszelkie spory związane z zawarciem i wykonaniem niniejszej umowy rozstrzygać polubownie, a w przypadku braku możliwości osiągnięcia porozumienia co do </w:t>
      </w:r>
      <w:r w:rsidRPr="00466FA6">
        <w:rPr>
          <w:rFonts w:asciiTheme="minorHAnsi" w:hAnsiTheme="minorHAnsi" w:cstheme="minorHAnsi"/>
          <w:sz w:val="24"/>
          <w:szCs w:val="24"/>
        </w:rPr>
        <w:lastRenderedPageBreak/>
        <w:t xml:space="preserve">polubownego rozstrzygnięcia sporu, Strony wskazują sąd właściwy ze względu na siedzibę Zamawiającego. </w:t>
      </w:r>
    </w:p>
    <w:p w14:paraId="7383422E" w14:textId="77777777" w:rsidR="003844AD" w:rsidRPr="00466FA6" w:rsidRDefault="006342CA" w:rsidP="003844AD">
      <w:pPr>
        <w:jc w:val="center"/>
        <w:rPr>
          <w:rFonts w:asciiTheme="minorHAnsi" w:hAnsiTheme="minorHAnsi" w:cstheme="minorHAnsi"/>
          <w:sz w:val="24"/>
          <w:szCs w:val="24"/>
        </w:rPr>
      </w:pPr>
      <w:r>
        <w:rPr>
          <w:rFonts w:asciiTheme="minorHAnsi" w:hAnsiTheme="minorHAnsi" w:cstheme="minorHAnsi"/>
          <w:sz w:val="24"/>
          <w:szCs w:val="24"/>
        </w:rPr>
        <w:br/>
      </w:r>
      <w:r w:rsidR="003844AD" w:rsidRPr="00466FA6">
        <w:rPr>
          <w:rFonts w:asciiTheme="minorHAnsi" w:hAnsiTheme="minorHAnsi" w:cstheme="minorHAnsi"/>
          <w:sz w:val="24"/>
          <w:szCs w:val="24"/>
        </w:rPr>
        <w:t>§ 14.</w:t>
      </w:r>
    </w:p>
    <w:p w14:paraId="0D8EC1C5" w14:textId="77777777" w:rsidR="003844AD" w:rsidRPr="00466FA6" w:rsidRDefault="003844AD" w:rsidP="002C71B2">
      <w:pPr>
        <w:pStyle w:val="Akapitzlist"/>
        <w:widowControl/>
        <w:numPr>
          <w:ilvl w:val="0"/>
          <w:numId w:val="33"/>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Umowę sporządzono w 2 jednobrzmiących egzemplarzach, z przeznaczeniem: 1 egzemplarz dla Zamawiającego i 1 egzemplarz dla Wykonawcy. </w:t>
      </w:r>
    </w:p>
    <w:p w14:paraId="38AC5B23" w14:textId="77777777" w:rsidR="003844AD" w:rsidRDefault="003844AD" w:rsidP="002C71B2">
      <w:pPr>
        <w:pStyle w:val="Akapitzlist"/>
        <w:widowControl/>
        <w:numPr>
          <w:ilvl w:val="0"/>
          <w:numId w:val="33"/>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Integralną częścią umowy są oferta Wykonawcy  oraz SWZ, w tym opis przedmiotu zamówienia z wyjaśnieniami i zmianami. </w:t>
      </w:r>
    </w:p>
    <w:p w14:paraId="45A7EF68" w14:textId="77777777" w:rsidR="00FC2555" w:rsidRDefault="00FC2555" w:rsidP="00FC2555">
      <w:pPr>
        <w:widowControl/>
        <w:jc w:val="both"/>
        <w:rPr>
          <w:rFonts w:asciiTheme="minorHAnsi" w:hAnsiTheme="minorHAnsi" w:cstheme="minorHAnsi"/>
          <w:sz w:val="24"/>
          <w:szCs w:val="24"/>
        </w:rPr>
      </w:pPr>
    </w:p>
    <w:p w14:paraId="03F1FF42" w14:textId="77777777" w:rsidR="00FC2555" w:rsidRPr="00FC2555" w:rsidRDefault="00FC2555" w:rsidP="00FC2555">
      <w:pPr>
        <w:widowControl/>
        <w:jc w:val="both"/>
        <w:rPr>
          <w:rFonts w:asciiTheme="minorHAnsi" w:hAnsiTheme="minorHAnsi" w:cstheme="minorHAnsi"/>
          <w:sz w:val="24"/>
          <w:szCs w:val="24"/>
        </w:rPr>
      </w:pPr>
    </w:p>
    <w:p w14:paraId="47312CE0" w14:textId="77777777" w:rsidR="003844AD" w:rsidRPr="00466FA6" w:rsidRDefault="003844AD" w:rsidP="003844AD">
      <w:pPr>
        <w:rPr>
          <w:rFonts w:asciiTheme="minorHAnsi" w:hAnsiTheme="minorHAnsi" w:cstheme="minorHAnsi"/>
          <w:sz w:val="24"/>
          <w:szCs w:val="24"/>
        </w:rPr>
      </w:pPr>
    </w:p>
    <w:p w14:paraId="44935B13" w14:textId="77777777" w:rsidR="003844AD" w:rsidRPr="00466FA6" w:rsidRDefault="003844AD" w:rsidP="003844AD">
      <w:pPr>
        <w:jc w:val="center"/>
        <w:rPr>
          <w:rFonts w:asciiTheme="minorHAnsi" w:hAnsiTheme="minorHAnsi" w:cstheme="minorHAnsi"/>
          <w:sz w:val="24"/>
          <w:szCs w:val="24"/>
        </w:rPr>
      </w:pPr>
      <w:r w:rsidRPr="00466FA6">
        <w:rPr>
          <w:rFonts w:asciiTheme="minorHAnsi" w:hAnsiTheme="minorHAnsi" w:cstheme="minorHAnsi"/>
          <w:sz w:val="24"/>
          <w:szCs w:val="24"/>
        </w:rPr>
        <w:t>..........................</w:t>
      </w:r>
      <w:r w:rsidRPr="00466FA6">
        <w:rPr>
          <w:rFonts w:asciiTheme="minorHAnsi" w:hAnsiTheme="minorHAnsi" w:cstheme="minorHAnsi"/>
          <w:sz w:val="24"/>
          <w:szCs w:val="24"/>
        </w:rPr>
        <w:tab/>
      </w:r>
      <w:r w:rsidRPr="00466FA6">
        <w:rPr>
          <w:rFonts w:asciiTheme="minorHAnsi" w:hAnsiTheme="minorHAnsi" w:cstheme="minorHAnsi"/>
          <w:sz w:val="24"/>
          <w:szCs w:val="24"/>
        </w:rPr>
        <w:tab/>
      </w:r>
      <w:r w:rsidRPr="00466FA6">
        <w:rPr>
          <w:rFonts w:asciiTheme="minorHAnsi" w:hAnsiTheme="minorHAnsi" w:cstheme="minorHAnsi"/>
          <w:sz w:val="24"/>
          <w:szCs w:val="24"/>
        </w:rPr>
        <w:tab/>
      </w:r>
      <w:r w:rsidRPr="00466FA6">
        <w:rPr>
          <w:rFonts w:asciiTheme="minorHAnsi" w:hAnsiTheme="minorHAnsi" w:cstheme="minorHAnsi"/>
          <w:sz w:val="24"/>
          <w:szCs w:val="24"/>
        </w:rPr>
        <w:tab/>
        <w:t>...............................</w:t>
      </w:r>
    </w:p>
    <w:p w14:paraId="6419CF9A" w14:textId="77777777" w:rsidR="003844AD" w:rsidRPr="00466FA6" w:rsidRDefault="003844AD" w:rsidP="003844AD">
      <w:pPr>
        <w:jc w:val="center"/>
        <w:rPr>
          <w:rFonts w:asciiTheme="minorHAnsi" w:hAnsiTheme="minorHAnsi" w:cstheme="minorHAnsi"/>
          <w:sz w:val="24"/>
          <w:szCs w:val="24"/>
        </w:rPr>
      </w:pPr>
      <w:r w:rsidRPr="00466FA6">
        <w:rPr>
          <w:rFonts w:asciiTheme="minorHAnsi" w:hAnsiTheme="minorHAnsi" w:cstheme="minorHAnsi"/>
          <w:sz w:val="24"/>
          <w:szCs w:val="24"/>
        </w:rPr>
        <w:t xml:space="preserve">Wykonawca: </w:t>
      </w:r>
      <w:r w:rsidRPr="00466FA6">
        <w:rPr>
          <w:rFonts w:asciiTheme="minorHAnsi" w:hAnsiTheme="minorHAnsi" w:cstheme="minorHAnsi"/>
          <w:sz w:val="24"/>
          <w:szCs w:val="24"/>
        </w:rPr>
        <w:tab/>
      </w:r>
      <w:r w:rsidRPr="00466FA6">
        <w:rPr>
          <w:rFonts w:asciiTheme="minorHAnsi" w:hAnsiTheme="minorHAnsi" w:cstheme="minorHAnsi"/>
          <w:sz w:val="24"/>
          <w:szCs w:val="24"/>
        </w:rPr>
        <w:tab/>
      </w:r>
      <w:r w:rsidRPr="00466FA6">
        <w:rPr>
          <w:rFonts w:asciiTheme="minorHAnsi" w:hAnsiTheme="minorHAnsi" w:cstheme="minorHAnsi"/>
          <w:sz w:val="24"/>
          <w:szCs w:val="24"/>
        </w:rPr>
        <w:tab/>
      </w:r>
      <w:r w:rsidRPr="00466FA6">
        <w:rPr>
          <w:rFonts w:asciiTheme="minorHAnsi" w:hAnsiTheme="minorHAnsi" w:cstheme="minorHAnsi"/>
          <w:sz w:val="24"/>
          <w:szCs w:val="24"/>
        </w:rPr>
        <w:tab/>
      </w:r>
      <w:r w:rsidRPr="00466FA6">
        <w:rPr>
          <w:rFonts w:asciiTheme="minorHAnsi" w:hAnsiTheme="minorHAnsi" w:cstheme="minorHAnsi"/>
          <w:sz w:val="24"/>
          <w:szCs w:val="24"/>
        </w:rPr>
        <w:tab/>
        <w:t>Zamawiający:</w:t>
      </w:r>
    </w:p>
    <w:p w14:paraId="4D3E2FC5" w14:textId="77777777" w:rsidR="003844AD" w:rsidRPr="00466FA6" w:rsidRDefault="003844AD" w:rsidP="003844AD">
      <w:pPr>
        <w:rPr>
          <w:rFonts w:asciiTheme="minorHAnsi" w:hAnsiTheme="minorHAnsi" w:cstheme="minorHAnsi"/>
          <w:sz w:val="24"/>
          <w:szCs w:val="24"/>
        </w:rPr>
      </w:pPr>
    </w:p>
    <w:p w14:paraId="65BB76D3" w14:textId="77777777" w:rsidR="003844AD" w:rsidRPr="00466FA6" w:rsidRDefault="003844AD" w:rsidP="003844AD">
      <w:pPr>
        <w:widowControl/>
        <w:jc w:val="center"/>
        <w:rPr>
          <w:rFonts w:asciiTheme="minorHAnsi" w:hAnsiTheme="minorHAnsi" w:cstheme="minorHAnsi"/>
          <w:b/>
          <w:iCs/>
          <w:sz w:val="24"/>
          <w:szCs w:val="24"/>
        </w:rPr>
      </w:pPr>
      <w:r w:rsidRPr="00466FA6">
        <w:rPr>
          <w:rFonts w:asciiTheme="minorHAnsi" w:hAnsiTheme="minorHAnsi" w:cstheme="minorHAnsi"/>
          <w:b/>
          <w:iCs/>
          <w:sz w:val="24"/>
          <w:szCs w:val="24"/>
        </w:rPr>
        <w:br w:type="page"/>
      </w:r>
    </w:p>
    <w:p w14:paraId="683EB7DB" w14:textId="77777777" w:rsidR="00526AF7" w:rsidRPr="007E15CD" w:rsidRDefault="00526AF7" w:rsidP="00526AF7">
      <w:pPr>
        <w:jc w:val="both"/>
        <w:rPr>
          <w:strike/>
        </w:rPr>
      </w:pPr>
      <w:bookmarkStart w:id="2" w:name="_Hlk75333825"/>
    </w:p>
    <w:p w14:paraId="15E5FD85" w14:textId="77777777" w:rsidR="006342CA" w:rsidRPr="00E27D0A" w:rsidRDefault="006342CA" w:rsidP="006342CA">
      <w:pPr>
        <w:widowControl/>
        <w:rPr>
          <w:rFonts w:asciiTheme="minorHAnsi" w:hAnsiTheme="minorHAnsi" w:cstheme="minorHAnsi"/>
          <w:b/>
          <w:sz w:val="24"/>
          <w:szCs w:val="24"/>
        </w:rPr>
      </w:pPr>
    </w:p>
    <w:p w14:paraId="7C6EE869" w14:textId="77777777" w:rsidR="003844AD" w:rsidRPr="00D74B58" w:rsidRDefault="003844AD" w:rsidP="003844AD">
      <w:pPr>
        <w:jc w:val="right"/>
        <w:rPr>
          <w:rFonts w:asciiTheme="minorHAnsi" w:hAnsiTheme="minorHAnsi" w:cstheme="minorHAnsi"/>
          <w:b/>
          <w:sz w:val="24"/>
          <w:szCs w:val="24"/>
        </w:rPr>
      </w:pPr>
      <w:r w:rsidRPr="00D74B58">
        <w:rPr>
          <w:rFonts w:asciiTheme="minorHAnsi" w:hAnsiTheme="minorHAnsi" w:cstheme="minorHAnsi"/>
          <w:b/>
          <w:sz w:val="24"/>
          <w:szCs w:val="24"/>
        </w:rPr>
        <w:t>Załącznik nr 2</w:t>
      </w:r>
    </w:p>
    <w:p w14:paraId="45D6F882" w14:textId="77777777" w:rsidR="003844AD" w:rsidRPr="00D74B58" w:rsidRDefault="003844AD" w:rsidP="003844AD">
      <w:pPr>
        <w:jc w:val="right"/>
        <w:rPr>
          <w:rFonts w:asciiTheme="minorHAnsi" w:hAnsiTheme="minorHAnsi" w:cstheme="minorHAnsi"/>
          <w:b/>
          <w:sz w:val="24"/>
          <w:szCs w:val="24"/>
        </w:rPr>
      </w:pPr>
      <w:r w:rsidRPr="00D74B58">
        <w:rPr>
          <w:rFonts w:asciiTheme="minorHAnsi" w:hAnsiTheme="minorHAnsi" w:cstheme="minorHAnsi"/>
          <w:b/>
          <w:sz w:val="24"/>
          <w:szCs w:val="24"/>
        </w:rPr>
        <w:t>do umowy</w:t>
      </w:r>
    </w:p>
    <w:bookmarkEnd w:id="2"/>
    <w:p w14:paraId="63087083" w14:textId="77777777" w:rsidR="003844AD" w:rsidRPr="00D74B58" w:rsidRDefault="003844AD" w:rsidP="003844AD">
      <w:pPr>
        <w:jc w:val="right"/>
        <w:rPr>
          <w:rFonts w:asciiTheme="minorHAnsi" w:hAnsiTheme="minorHAnsi" w:cstheme="minorHAnsi"/>
          <w:sz w:val="24"/>
          <w:szCs w:val="24"/>
        </w:rPr>
      </w:pPr>
    </w:p>
    <w:p w14:paraId="55D130E6" w14:textId="77777777" w:rsidR="003844AD" w:rsidRPr="00D74B58" w:rsidRDefault="003844AD" w:rsidP="003844AD">
      <w:pPr>
        <w:jc w:val="center"/>
        <w:rPr>
          <w:rFonts w:asciiTheme="minorHAnsi" w:hAnsiTheme="minorHAnsi" w:cstheme="minorHAnsi"/>
          <w:b/>
          <w:sz w:val="24"/>
          <w:szCs w:val="24"/>
        </w:rPr>
      </w:pPr>
    </w:p>
    <w:p w14:paraId="554DC331" w14:textId="77777777" w:rsidR="003844AD" w:rsidRPr="00D74B58" w:rsidRDefault="003844AD" w:rsidP="003844AD">
      <w:pPr>
        <w:jc w:val="center"/>
        <w:rPr>
          <w:rFonts w:asciiTheme="minorHAnsi" w:hAnsiTheme="minorHAnsi" w:cstheme="minorHAnsi"/>
          <w:b/>
          <w:sz w:val="24"/>
          <w:szCs w:val="24"/>
        </w:rPr>
      </w:pPr>
    </w:p>
    <w:p w14:paraId="23460E43" w14:textId="77777777" w:rsidR="003844AD" w:rsidRPr="00D74B58" w:rsidRDefault="003844AD" w:rsidP="003844AD">
      <w:pPr>
        <w:jc w:val="center"/>
        <w:rPr>
          <w:rFonts w:asciiTheme="minorHAnsi" w:hAnsiTheme="minorHAnsi" w:cstheme="minorHAnsi"/>
          <w:b/>
          <w:sz w:val="24"/>
          <w:szCs w:val="24"/>
        </w:rPr>
      </w:pPr>
      <w:r w:rsidRPr="00D74B58">
        <w:rPr>
          <w:rFonts w:asciiTheme="minorHAnsi" w:hAnsiTheme="minorHAnsi" w:cstheme="minorHAnsi"/>
          <w:b/>
          <w:sz w:val="24"/>
          <w:szCs w:val="24"/>
        </w:rPr>
        <w:t xml:space="preserve">OFERTA WYKONAWCY </w:t>
      </w:r>
    </w:p>
    <w:p w14:paraId="519DE38D" w14:textId="77777777" w:rsidR="003844AD" w:rsidRPr="00D74B58" w:rsidRDefault="0095212E" w:rsidP="0095212E">
      <w:pPr>
        <w:jc w:val="center"/>
        <w:rPr>
          <w:rFonts w:asciiTheme="minorHAnsi" w:hAnsiTheme="minorHAnsi" w:cstheme="minorHAnsi"/>
          <w:sz w:val="24"/>
          <w:szCs w:val="24"/>
        </w:rPr>
      </w:pPr>
      <w:r>
        <w:rPr>
          <w:rFonts w:asciiTheme="minorHAnsi" w:hAnsiTheme="minorHAnsi" w:cstheme="minorHAnsi"/>
          <w:sz w:val="24"/>
          <w:szCs w:val="24"/>
        </w:rPr>
        <w:t>(</w:t>
      </w:r>
      <w:r w:rsidR="000A534B">
        <w:rPr>
          <w:rFonts w:asciiTheme="minorHAnsi" w:hAnsiTheme="minorHAnsi" w:cstheme="minorHAnsi"/>
          <w:sz w:val="24"/>
          <w:szCs w:val="24"/>
        </w:rPr>
        <w:t xml:space="preserve">załącznikiem będzie oferta </w:t>
      </w:r>
      <w:r>
        <w:rPr>
          <w:rFonts w:asciiTheme="minorHAnsi" w:hAnsiTheme="minorHAnsi" w:cstheme="minorHAnsi"/>
          <w:sz w:val="24"/>
          <w:szCs w:val="24"/>
        </w:rPr>
        <w:t>złożona w postępowaniu)</w:t>
      </w:r>
    </w:p>
    <w:p w14:paraId="312F6F71" w14:textId="77777777" w:rsidR="0095212E" w:rsidRDefault="0095212E" w:rsidP="003844AD">
      <w:pPr>
        <w:jc w:val="right"/>
        <w:rPr>
          <w:rFonts w:asciiTheme="minorHAnsi" w:hAnsiTheme="minorHAnsi" w:cstheme="minorHAnsi"/>
          <w:b/>
          <w:sz w:val="24"/>
          <w:szCs w:val="24"/>
        </w:rPr>
        <w:sectPr w:rsidR="0095212E" w:rsidSect="00013339">
          <w:footerReference w:type="default" r:id="rId11"/>
          <w:pgSz w:w="11906" w:h="16838"/>
          <w:pgMar w:top="1418" w:right="851" w:bottom="1559" w:left="1418" w:header="709" w:footer="709" w:gutter="0"/>
          <w:cols w:space="708"/>
          <w:docGrid w:linePitch="360"/>
        </w:sectPr>
      </w:pPr>
    </w:p>
    <w:p w14:paraId="03D30604" w14:textId="77777777" w:rsidR="003844AD" w:rsidRPr="00D74B58" w:rsidRDefault="003844AD" w:rsidP="003844AD">
      <w:pPr>
        <w:jc w:val="right"/>
        <w:rPr>
          <w:rFonts w:asciiTheme="minorHAnsi" w:hAnsiTheme="minorHAnsi" w:cstheme="minorHAnsi"/>
          <w:b/>
          <w:sz w:val="24"/>
          <w:szCs w:val="24"/>
        </w:rPr>
      </w:pPr>
      <w:r w:rsidRPr="00D74B58">
        <w:rPr>
          <w:rFonts w:asciiTheme="minorHAnsi" w:hAnsiTheme="minorHAnsi" w:cstheme="minorHAnsi"/>
          <w:b/>
          <w:sz w:val="24"/>
          <w:szCs w:val="24"/>
        </w:rPr>
        <w:lastRenderedPageBreak/>
        <w:t>Załącznik nr 3</w:t>
      </w:r>
    </w:p>
    <w:p w14:paraId="519A7143" w14:textId="77777777" w:rsidR="003844AD" w:rsidRPr="00D74B58" w:rsidRDefault="003844AD" w:rsidP="003844AD">
      <w:pPr>
        <w:jc w:val="right"/>
        <w:rPr>
          <w:rFonts w:asciiTheme="minorHAnsi" w:hAnsiTheme="minorHAnsi" w:cstheme="minorHAnsi"/>
          <w:b/>
          <w:sz w:val="24"/>
          <w:szCs w:val="24"/>
        </w:rPr>
      </w:pPr>
      <w:r w:rsidRPr="00D74B58">
        <w:rPr>
          <w:rFonts w:asciiTheme="minorHAnsi" w:hAnsiTheme="minorHAnsi" w:cstheme="minorHAnsi"/>
          <w:b/>
          <w:sz w:val="24"/>
          <w:szCs w:val="24"/>
        </w:rPr>
        <w:t>do umowy</w:t>
      </w:r>
    </w:p>
    <w:p w14:paraId="2CF7FED1" w14:textId="77777777" w:rsidR="003844AD" w:rsidRPr="00D74B58" w:rsidRDefault="003844AD" w:rsidP="003844AD">
      <w:pPr>
        <w:jc w:val="right"/>
        <w:rPr>
          <w:rFonts w:asciiTheme="minorHAnsi" w:hAnsiTheme="minorHAnsi" w:cstheme="minorHAnsi"/>
          <w:b/>
          <w:sz w:val="24"/>
          <w:szCs w:val="24"/>
        </w:rPr>
      </w:pPr>
    </w:p>
    <w:p w14:paraId="40F76BD9" w14:textId="77777777" w:rsidR="003844AD" w:rsidRPr="00D74B58" w:rsidRDefault="003844AD" w:rsidP="003844AD">
      <w:pPr>
        <w:jc w:val="center"/>
        <w:rPr>
          <w:rFonts w:asciiTheme="minorHAnsi" w:hAnsiTheme="minorHAnsi" w:cstheme="minorHAnsi"/>
          <w:b/>
          <w:sz w:val="24"/>
          <w:szCs w:val="24"/>
        </w:rPr>
      </w:pPr>
    </w:p>
    <w:p w14:paraId="6EF12817" w14:textId="77777777" w:rsidR="003844AD" w:rsidRPr="00D74B58" w:rsidRDefault="003844AD" w:rsidP="002C71B2">
      <w:pPr>
        <w:pStyle w:val="Akapitzlist"/>
        <w:widowControl/>
        <w:numPr>
          <w:ilvl w:val="0"/>
          <w:numId w:val="21"/>
        </w:numPr>
        <w:tabs>
          <w:tab w:val="left" w:pos="284"/>
        </w:tabs>
        <w:ind w:hanging="720"/>
        <w:rPr>
          <w:rFonts w:asciiTheme="minorHAnsi" w:hAnsiTheme="minorHAnsi" w:cstheme="minorHAnsi"/>
          <w:sz w:val="24"/>
          <w:szCs w:val="24"/>
          <w:u w:val="single"/>
        </w:rPr>
      </w:pPr>
      <w:r w:rsidRPr="00D74B58">
        <w:rPr>
          <w:rFonts w:asciiTheme="minorHAnsi" w:hAnsiTheme="minorHAnsi" w:cstheme="minorHAnsi"/>
          <w:sz w:val="24"/>
          <w:szCs w:val="24"/>
          <w:u w:val="single"/>
        </w:rPr>
        <w:t>dla osób fizycznych prowadzących działalność gospodarczą:</w:t>
      </w:r>
    </w:p>
    <w:p w14:paraId="349BE667" w14:textId="77777777" w:rsidR="003844AD" w:rsidRPr="00D74B58" w:rsidRDefault="003844AD" w:rsidP="003844AD">
      <w:pPr>
        <w:rPr>
          <w:rFonts w:asciiTheme="minorHAnsi" w:hAnsiTheme="minorHAnsi" w:cstheme="minorHAnsi"/>
          <w:sz w:val="24"/>
          <w:szCs w:val="24"/>
        </w:rPr>
      </w:pPr>
      <w:r w:rsidRPr="00D74B58">
        <w:rPr>
          <w:rFonts w:asciiTheme="minorHAnsi" w:hAnsiTheme="minorHAnsi" w:cstheme="minorHAnsi"/>
          <w:sz w:val="24"/>
          <w:szCs w:val="24"/>
        </w:rPr>
        <w:t> </w:t>
      </w:r>
    </w:p>
    <w:p w14:paraId="5BE2D48F" w14:textId="77777777" w:rsidR="003844AD" w:rsidRPr="00D74B58" w:rsidRDefault="003844AD" w:rsidP="003844AD">
      <w:pPr>
        <w:jc w:val="center"/>
        <w:rPr>
          <w:rFonts w:asciiTheme="minorHAnsi" w:hAnsiTheme="minorHAnsi" w:cstheme="minorHAnsi"/>
          <w:b/>
          <w:sz w:val="24"/>
          <w:szCs w:val="24"/>
          <w:u w:val="single"/>
        </w:rPr>
      </w:pPr>
      <w:r w:rsidRPr="00D74B58">
        <w:rPr>
          <w:rFonts w:asciiTheme="minorHAnsi" w:hAnsiTheme="minorHAnsi" w:cstheme="minorHAnsi"/>
          <w:b/>
          <w:sz w:val="24"/>
          <w:szCs w:val="24"/>
          <w:u w:val="single"/>
        </w:rPr>
        <w:t>OŚWIADCZENIE</w:t>
      </w:r>
    </w:p>
    <w:p w14:paraId="2801554E" w14:textId="77777777" w:rsidR="003844AD" w:rsidRPr="00D74B58" w:rsidRDefault="003844AD" w:rsidP="003844AD">
      <w:pPr>
        <w:jc w:val="center"/>
        <w:rPr>
          <w:rFonts w:asciiTheme="minorHAnsi" w:hAnsiTheme="minorHAnsi" w:cstheme="minorHAnsi"/>
          <w:b/>
          <w:sz w:val="24"/>
          <w:szCs w:val="24"/>
        </w:rPr>
      </w:pPr>
      <w:r w:rsidRPr="00D74B58">
        <w:rPr>
          <w:rFonts w:asciiTheme="minorHAnsi" w:hAnsiTheme="minorHAnsi" w:cstheme="minorHAnsi"/>
          <w:b/>
          <w:sz w:val="24"/>
          <w:szCs w:val="24"/>
          <w:u w:val="single"/>
        </w:rPr>
        <w:t>(dot. statusu podatnika VAT)</w:t>
      </w:r>
    </w:p>
    <w:p w14:paraId="563265A1" w14:textId="77777777" w:rsidR="003844AD" w:rsidRPr="00D74B58" w:rsidRDefault="003844AD" w:rsidP="003844AD">
      <w:pPr>
        <w:jc w:val="center"/>
        <w:rPr>
          <w:rFonts w:asciiTheme="minorHAnsi" w:hAnsiTheme="minorHAnsi" w:cstheme="minorHAnsi"/>
          <w:sz w:val="24"/>
          <w:szCs w:val="24"/>
        </w:rPr>
      </w:pPr>
      <w:r w:rsidRPr="00D74B58">
        <w:rPr>
          <w:rFonts w:asciiTheme="minorHAnsi" w:hAnsiTheme="minorHAnsi" w:cstheme="minorHAnsi"/>
          <w:sz w:val="24"/>
          <w:szCs w:val="24"/>
        </w:rPr>
        <w:t> </w:t>
      </w:r>
    </w:p>
    <w:p w14:paraId="6671B896" w14:textId="77777777" w:rsidR="003844AD" w:rsidRPr="00D74B58" w:rsidRDefault="003844AD" w:rsidP="003844AD">
      <w:pPr>
        <w:jc w:val="both"/>
        <w:rPr>
          <w:rFonts w:asciiTheme="minorHAnsi" w:hAnsiTheme="minorHAnsi" w:cstheme="minorHAnsi"/>
          <w:sz w:val="24"/>
          <w:szCs w:val="24"/>
        </w:rPr>
      </w:pPr>
      <w:r w:rsidRPr="00D74B58">
        <w:rPr>
          <w:rFonts w:asciiTheme="minorHAnsi" w:hAnsiTheme="minorHAnsi" w:cstheme="minorHAnsi"/>
          <w:iCs/>
          <w:sz w:val="24"/>
          <w:szCs w:val="24"/>
        </w:rPr>
        <w:t>Oświadczam, że jako osoba prowadząca działalność gospodarczą pod nazwą … … … … … , NIP … … … … …, REGON … … … … …  jestem/nie jestem* zarejestrowanym czynnym podatnikiem podatku VAT.</w:t>
      </w:r>
    </w:p>
    <w:p w14:paraId="33C3504C" w14:textId="77777777" w:rsidR="003844AD" w:rsidRPr="00D74B58" w:rsidRDefault="003844AD" w:rsidP="003844AD">
      <w:pPr>
        <w:jc w:val="both"/>
        <w:rPr>
          <w:rFonts w:asciiTheme="minorHAnsi" w:hAnsiTheme="minorHAnsi" w:cstheme="minorHAnsi"/>
          <w:sz w:val="24"/>
          <w:szCs w:val="24"/>
        </w:rPr>
      </w:pPr>
      <w:r w:rsidRPr="00D74B58">
        <w:rPr>
          <w:rFonts w:asciiTheme="minorHAnsi" w:hAnsiTheme="minorHAnsi" w:cstheme="minorHAnsi"/>
          <w:iCs/>
          <w:sz w:val="24"/>
          <w:szCs w:val="24"/>
        </w:rPr>
        <w:t>Jednocześnie oświadczam, że nie zawiesiłam/</w:t>
      </w:r>
      <w:proofErr w:type="spellStart"/>
      <w:r w:rsidRPr="00D74B58">
        <w:rPr>
          <w:rFonts w:asciiTheme="minorHAnsi" w:hAnsiTheme="minorHAnsi" w:cstheme="minorHAnsi"/>
          <w:iCs/>
          <w:sz w:val="24"/>
          <w:szCs w:val="24"/>
        </w:rPr>
        <w:t>łem</w:t>
      </w:r>
      <w:proofErr w:type="spellEnd"/>
      <w:r w:rsidRPr="00D74B58">
        <w:rPr>
          <w:rFonts w:asciiTheme="minorHAnsi" w:hAnsiTheme="minorHAnsi" w:cstheme="minorHAnsi"/>
          <w:iCs/>
          <w:sz w:val="24"/>
          <w:szCs w:val="24"/>
        </w:rPr>
        <w:t xml:space="preserve"> i nie zaprzestałam/</w:t>
      </w:r>
      <w:proofErr w:type="spellStart"/>
      <w:r w:rsidRPr="00D74B58">
        <w:rPr>
          <w:rFonts w:asciiTheme="minorHAnsi" w:hAnsiTheme="minorHAnsi" w:cstheme="minorHAnsi"/>
          <w:iCs/>
          <w:sz w:val="24"/>
          <w:szCs w:val="24"/>
        </w:rPr>
        <w:t>łem</w:t>
      </w:r>
      <w:proofErr w:type="spellEnd"/>
      <w:r w:rsidRPr="00D74B58">
        <w:rPr>
          <w:rFonts w:asciiTheme="minorHAnsi" w:hAnsiTheme="minorHAnsi" w:cstheme="minorHAnsi"/>
          <w:iCs/>
          <w:sz w:val="24"/>
          <w:szCs w:val="24"/>
        </w:rPr>
        <w:t xml:space="preserve"> wykonywania działalności gospodarczej oraz zobowiązuję się do niezwłocznego pisemnego powiadomienia o zmianach powyższego statusu.</w:t>
      </w:r>
    </w:p>
    <w:p w14:paraId="66EC4C79" w14:textId="77777777" w:rsidR="003844AD" w:rsidRPr="00D74B58" w:rsidRDefault="003844AD" w:rsidP="003844AD">
      <w:pPr>
        <w:rPr>
          <w:rFonts w:asciiTheme="minorHAnsi" w:hAnsiTheme="minorHAnsi" w:cstheme="minorHAnsi"/>
          <w:i/>
          <w:sz w:val="24"/>
          <w:szCs w:val="24"/>
        </w:rPr>
      </w:pPr>
      <w:r w:rsidRPr="00D74B58">
        <w:rPr>
          <w:rFonts w:asciiTheme="minorHAnsi" w:hAnsiTheme="minorHAnsi" w:cstheme="minorHAnsi"/>
          <w:i/>
          <w:iCs/>
          <w:sz w:val="24"/>
          <w:szCs w:val="24"/>
        </w:rPr>
        <w:t>*niewłaściwe wykreślić</w:t>
      </w:r>
      <w:r w:rsidRPr="00D74B58">
        <w:rPr>
          <w:rFonts w:asciiTheme="minorHAnsi" w:hAnsiTheme="minorHAnsi" w:cstheme="minorHAnsi"/>
          <w:i/>
          <w:sz w:val="24"/>
          <w:szCs w:val="24"/>
        </w:rPr>
        <w:t> </w:t>
      </w:r>
    </w:p>
    <w:p w14:paraId="123EA822" w14:textId="77777777" w:rsidR="003844AD" w:rsidRPr="00D74B58" w:rsidRDefault="003844AD" w:rsidP="003844AD">
      <w:pPr>
        <w:rPr>
          <w:rFonts w:asciiTheme="minorHAnsi" w:hAnsiTheme="minorHAnsi" w:cstheme="minorHAnsi"/>
          <w:sz w:val="24"/>
          <w:szCs w:val="24"/>
        </w:rPr>
      </w:pPr>
      <w:r w:rsidRPr="00D74B58">
        <w:rPr>
          <w:rFonts w:asciiTheme="minorHAnsi" w:hAnsiTheme="minorHAnsi" w:cstheme="minorHAnsi"/>
          <w:sz w:val="24"/>
          <w:szCs w:val="24"/>
        </w:rPr>
        <w:t> </w:t>
      </w:r>
    </w:p>
    <w:p w14:paraId="08C4E298" w14:textId="77777777" w:rsidR="00AD3CEF" w:rsidRDefault="003844AD" w:rsidP="003844AD">
      <w:pPr>
        <w:rPr>
          <w:rFonts w:asciiTheme="minorHAnsi" w:hAnsiTheme="minorHAnsi" w:cstheme="minorHAnsi"/>
          <w:sz w:val="24"/>
          <w:szCs w:val="24"/>
        </w:rPr>
      </w:pPr>
      <w:r w:rsidRPr="00D74B58">
        <w:rPr>
          <w:rFonts w:asciiTheme="minorHAnsi" w:hAnsiTheme="minorHAnsi" w:cstheme="minorHAnsi"/>
          <w:sz w:val="24"/>
          <w:szCs w:val="24"/>
        </w:rPr>
        <w:t>........................................</w:t>
      </w:r>
      <w:r w:rsidR="00AD3CEF">
        <w:rPr>
          <w:rFonts w:asciiTheme="minorHAnsi" w:hAnsiTheme="minorHAnsi" w:cstheme="minorHAnsi"/>
          <w:sz w:val="24"/>
          <w:szCs w:val="24"/>
        </w:rPr>
        <w:t>................................................................</w:t>
      </w:r>
      <w:r w:rsidRPr="00D74B58">
        <w:rPr>
          <w:rFonts w:asciiTheme="minorHAnsi" w:hAnsiTheme="minorHAnsi" w:cstheme="minorHAnsi"/>
          <w:sz w:val="24"/>
          <w:szCs w:val="24"/>
        </w:rPr>
        <w:t>......</w:t>
      </w:r>
      <w:r w:rsidRPr="00D74B58">
        <w:rPr>
          <w:rFonts w:asciiTheme="minorHAnsi" w:hAnsiTheme="minorHAnsi" w:cstheme="minorHAnsi"/>
          <w:sz w:val="24"/>
          <w:szCs w:val="24"/>
        </w:rPr>
        <w:tab/>
        <w:t xml:space="preserve">                                          </w:t>
      </w:r>
    </w:p>
    <w:p w14:paraId="04358437" w14:textId="77777777" w:rsidR="00AD3CEF" w:rsidRDefault="00AD3CEF" w:rsidP="003844AD">
      <w:pPr>
        <w:rPr>
          <w:rFonts w:asciiTheme="minorHAnsi" w:hAnsiTheme="minorHAnsi" w:cstheme="minorHAnsi"/>
          <w:sz w:val="24"/>
          <w:szCs w:val="24"/>
        </w:rPr>
      </w:pPr>
      <w:r w:rsidRPr="00D74B58">
        <w:rPr>
          <w:rFonts w:asciiTheme="minorHAnsi" w:hAnsiTheme="minorHAnsi" w:cstheme="minorHAnsi"/>
          <w:i/>
          <w:iCs/>
          <w:sz w:val="24"/>
          <w:szCs w:val="24"/>
        </w:rPr>
        <w:t>podpis  osoby/osób uprawnionej do reprezentowania wykonawcy</w:t>
      </w:r>
    </w:p>
    <w:p w14:paraId="141DDECA" w14:textId="77777777" w:rsidR="00AD3CEF" w:rsidRDefault="00AD3CEF" w:rsidP="003844AD">
      <w:pPr>
        <w:rPr>
          <w:rFonts w:asciiTheme="minorHAnsi" w:hAnsiTheme="minorHAnsi" w:cstheme="minorHAnsi"/>
          <w:sz w:val="24"/>
          <w:szCs w:val="24"/>
        </w:rPr>
      </w:pPr>
    </w:p>
    <w:p w14:paraId="58F8B6AF" w14:textId="77777777" w:rsidR="003844AD" w:rsidRPr="00D74B58" w:rsidRDefault="003844AD" w:rsidP="003844AD">
      <w:pPr>
        <w:rPr>
          <w:rFonts w:asciiTheme="minorHAnsi" w:hAnsiTheme="minorHAnsi" w:cstheme="minorHAnsi"/>
          <w:sz w:val="24"/>
          <w:szCs w:val="24"/>
        </w:rPr>
      </w:pPr>
      <w:r w:rsidRPr="00D74B58">
        <w:rPr>
          <w:rFonts w:asciiTheme="minorHAnsi" w:hAnsiTheme="minorHAnsi" w:cstheme="minorHAnsi"/>
          <w:sz w:val="24"/>
          <w:szCs w:val="24"/>
        </w:rPr>
        <w:t>...........................................................................</w:t>
      </w:r>
    </w:p>
    <w:p w14:paraId="58854678" w14:textId="77777777" w:rsidR="003844AD" w:rsidRPr="00D74B58" w:rsidRDefault="003844AD" w:rsidP="00AD3CEF">
      <w:pPr>
        <w:ind w:left="4395" w:hanging="4111"/>
        <w:rPr>
          <w:rFonts w:asciiTheme="minorHAnsi" w:hAnsiTheme="minorHAnsi" w:cstheme="minorHAnsi"/>
          <w:i/>
          <w:iCs/>
          <w:sz w:val="24"/>
          <w:szCs w:val="24"/>
        </w:rPr>
      </w:pPr>
      <w:r w:rsidRPr="00D74B58">
        <w:rPr>
          <w:rFonts w:asciiTheme="minorHAnsi" w:hAnsiTheme="minorHAnsi" w:cstheme="minorHAnsi"/>
          <w:i/>
          <w:iCs/>
          <w:sz w:val="24"/>
          <w:szCs w:val="24"/>
        </w:rPr>
        <w:t>miejscowość i data</w:t>
      </w:r>
      <w:r w:rsidRPr="00D74B58">
        <w:rPr>
          <w:rFonts w:asciiTheme="minorHAnsi" w:hAnsiTheme="minorHAnsi" w:cstheme="minorHAnsi"/>
          <w:i/>
          <w:iCs/>
          <w:sz w:val="24"/>
          <w:szCs w:val="24"/>
        </w:rPr>
        <w:tab/>
        <w:t xml:space="preserve"> </w:t>
      </w:r>
    </w:p>
    <w:p w14:paraId="0BED3CD8" w14:textId="77777777" w:rsidR="003844AD" w:rsidRPr="00D74B58" w:rsidRDefault="003844AD" w:rsidP="003844AD">
      <w:pPr>
        <w:rPr>
          <w:rFonts w:asciiTheme="minorHAnsi" w:hAnsiTheme="minorHAnsi" w:cstheme="minorHAnsi"/>
          <w:sz w:val="24"/>
          <w:szCs w:val="24"/>
        </w:rPr>
      </w:pPr>
    </w:p>
    <w:p w14:paraId="2743D661" w14:textId="77777777" w:rsidR="003844AD" w:rsidRPr="00D74B58" w:rsidRDefault="003844AD" w:rsidP="003844AD">
      <w:pPr>
        <w:rPr>
          <w:rFonts w:asciiTheme="minorHAnsi" w:hAnsiTheme="minorHAnsi" w:cstheme="minorHAnsi"/>
          <w:sz w:val="24"/>
          <w:szCs w:val="24"/>
        </w:rPr>
      </w:pPr>
      <w:r w:rsidRPr="00D74B58">
        <w:rPr>
          <w:rFonts w:asciiTheme="minorHAnsi" w:hAnsiTheme="minorHAnsi" w:cstheme="minorHAnsi"/>
          <w:sz w:val="24"/>
          <w:szCs w:val="24"/>
        </w:rPr>
        <w:t>lub</w:t>
      </w:r>
    </w:p>
    <w:p w14:paraId="70840BA5" w14:textId="77777777" w:rsidR="003844AD" w:rsidRPr="00D74B58" w:rsidRDefault="003844AD" w:rsidP="003844AD">
      <w:pPr>
        <w:rPr>
          <w:rFonts w:asciiTheme="minorHAnsi" w:hAnsiTheme="minorHAnsi" w:cstheme="minorHAnsi"/>
          <w:sz w:val="24"/>
          <w:szCs w:val="24"/>
        </w:rPr>
      </w:pPr>
      <w:r w:rsidRPr="00D74B58">
        <w:rPr>
          <w:rFonts w:asciiTheme="minorHAnsi" w:hAnsiTheme="minorHAnsi" w:cstheme="minorHAnsi"/>
          <w:sz w:val="24"/>
          <w:szCs w:val="24"/>
        </w:rPr>
        <w:t> </w:t>
      </w:r>
    </w:p>
    <w:p w14:paraId="14BFB2ED" w14:textId="77777777" w:rsidR="003844AD" w:rsidRPr="00D74B58" w:rsidRDefault="003844AD" w:rsidP="002C71B2">
      <w:pPr>
        <w:pStyle w:val="Akapitzlist"/>
        <w:widowControl/>
        <w:numPr>
          <w:ilvl w:val="0"/>
          <w:numId w:val="21"/>
        </w:numPr>
        <w:tabs>
          <w:tab w:val="left" w:pos="284"/>
        </w:tabs>
        <w:ind w:hanging="720"/>
        <w:rPr>
          <w:rFonts w:asciiTheme="minorHAnsi" w:hAnsiTheme="minorHAnsi" w:cstheme="minorHAnsi"/>
          <w:sz w:val="24"/>
          <w:szCs w:val="24"/>
          <w:u w:val="single"/>
        </w:rPr>
      </w:pPr>
      <w:r w:rsidRPr="00D74B58">
        <w:rPr>
          <w:rFonts w:asciiTheme="minorHAnsi" w:hAnsiTheme="minorHAnsi" w:cstheme="minorHAnsi"/>
          <w:sz w:val="24"/>
          <w:szCs w:val="24"/>
          <w:u w:val="single"/>
        </w:rPr>
        <w:t>dla osób prawnych prowadzących działalność gospodarczą:</w:t>
      </w:r>
    </w:p>
    <w:p w14:paraId="193FFCDA" w14:textId="77777777" w:rsidR="003844AD" w:rsidRPr="00D74B58" w:rsidRDefault="003844AD" w:rsidP="003844AD">
      <w:pPr>
        <w:rPr>
          <w:rFonts w:asciiTheme="minorHAnsi" w:hAnsiTheme="minorHAnsi" w:cstheme="minorHAnsi"/>
          <w:sz w:val="24"/>
          <w:szCs w:val="24"/>
        </w:rPr>
      </w:pPr>
      <w:r w:rsidRPr="00D74B58">
        <w:rPr>
          <w:rFonts w:asciiTheme="minorHAnsi" w:hAnsiTheme="minorHAnsi" w:cstheme="minorHAnsi"/>
          <w:sz w:val="24"/>
          <w:szCs w:val="24"/>
        </w:rPr>
        <w:t> </w:t>
      </w:r>
    </w:p>
    <w:p w14:paraId="46D3E700" w14:textId="77777777" w:rsidR="003844AD" w:rsidRPr="00D74B58" w:rsidRDefault="003844AD" w:rsidP="003844AD">
      <w:pPr>
        <w:jc w:val="center"/>
        <w:rPr>
          <w:rFonts w:asciiTheme="minorHAnsi" w:hAnsiTheme="minorHAnsi" w:cstheme="minorHAnsi"/>
          <w:b/>
          <w:sz w:val="24"/>
          <w:szCs w:val="24"/>
          <w:u w:val="single"/>
        </w:rPr>
      </w:pPr>
      <w:r w:rsidRPr="00D74B58">
        <w:rPr>
          <w:rFonts w:asciiTheme="minorHAnsi" w:hAnsiTheme="minorHAnsi" w:cstheme="minorHAnsi"/>
          <w:b/>
          <w:sz w:val="24"/>
          <w:szCs w:val="24"/>
          <w:u w:val="single"/>
        </w:rPr>
        <w:t>OŚWIADCZENIE</w:t>
      </w:r>
    </w:p>
    <w:p w14:paraId="4A51C07E" w14:textId="77777777" w:rsidR="003844AD" w:rsidRPr="00D74B58" w:rsidRDefault="003844AD" w:rsidP="003844AD">
      <w:pPr>
        <w:jc w:val="center"/>
        <w:rPr>
          <w:rFonts w:asciiTheme="minorHAnsi" w:hAnsiTheme="minorHAnsi" w:cstheme="minorHAnsi"/>
          <w:b/>
          <w:sz w:val="24"/>
          <w:szCs w:val="24"/>
        </w:rPr>
      </w:pPr>
      <w:r w:rsidRPr="00D74B58">
        <w:rPr>
          <w:rFonts w:asciiTheme="minorHAnsi" w:hAnsiTheme="minorHAnsi" w:cstheme="minorHAnsi"/>
          <w:b/>
          <w:sz w:val="24"/>
          <w:szCs w:val="24"/>
          <w:u w:val="single"/>
        </w:rPr>
        <w:t>(dot. statusu podatnika VAT)</w:t>
      </w:r>
    </w:p>
    <w:p w14:paraId="3D528547" w14:textId="77777777" w:rsidR="003844AD" w:rsidRPr="00D74B58" w:rsidRDefault="003844AD" w:rsidP="003844AD">
      <w:pPr>
        <w:jc w:val="center"/>
        <w:rPr>
          <w:rFonts w:asciiTheme="minorHAnsi" w:hAnsiTheme="minorHAnsi" w:cstheme="minorHAnsi"/>
          <w:sz w:val="24"/>
          <w:szCs w:val="24"/>
        </w:rPr>
      </w:pPr>
      <w:r w:rsidRPr="00D74B58">
        <w:rPr>
          <w:rFonts w:asciiTheme="minorHAnsi" w:hAnsiTheme="minorHAnsi" w:cstheme="minorHAnsi"/>
          <w:sz w:val="24"/>
          <w:szCs w:val="24"/>
        </w:rPr>
        <w:t> </w:t>
      </w:r>
    </w:p>
    <w:p w14:paraId="21CFD707" w14:textId="77777777" w:rsidR="003844AD" w:rsidRPr="00D74B58" w:rsidRDefault="003844AD" w:rsidP="003844AD">
      <w:pPr>
        <w:jc w:val="both"/>
        <w:rPr>
          <w:rFonts w:asciiTheme="minorHAnsi" w:hAnsiTheme="minorHAnsi" w:cstheme="minorHAnsi"/>
          <w:sz w:val="24"/>
          <w:szCs w:val="24"/>
        </w:rPr>
      </w:pPr>
      <w:r w:rsidRPr="00D74B58">
        <w:rPr>
          <w:rFonts w:asciiTheme="minorHAnsi" w:hAnsiTheme="minorHAnsi" w:cstheme="minorHAnsi"/>
          <w:iCs/>
          <w:sz w:val="24"/>
          <w:szCs w:val="24"/>
        </w:rPr>
        <w:t>Jako osoba upoważniona do reprezentowania spółki … … … … …  , NIP … … … … …, REGON… … … … …. oświadczam, że Spółka jest/nie jest* zarejestrowanym czynnym podatnikiem podatku VAT</w:t>
      </w:r>
    </w:p>
    <w:p w14:paraId="3D78E00A" w14:textId="77777777" w:rsidR="003844AD" w:rsidRPr="00D74B58" w:rsidRDefault="003844AD" w:rsidP="003844AD">
      <w:pPr>
        <w:jc w:val="both"/>
        <w:rPr>
          <w:rFonts w:asciiTheme="minorHAnsi" w:hAnsiTheme="minorHAnsi" w:cstheme="minorHAnsi"/>
          <w:sz w:val="24"/>
          <w:szCs w:val="24"/>
        </w:rPr>
      </w:pPr>
      <w:r w:rsidRPr="00D74B58">
        <w:rPr>
          <w:rFonts w:asciiTheme="minorHAnsi" w:hAnsiTheme="minorHAnsi" w:cstheme="minorHAnsi"/>
          <w:iCs/>
          <w:sz w:val="24"/>
          <w:szCs w:val="24"/>
        </w:rPr>
        <w:t>Jednocześnie oświadczam, że Spółka nie zawiesiła i nie zaprzestała wykonywania działalności gospodarczej oraz zobowiązuję się do niezwłocznego pisemnego powiadomienia o zmianach powyższego statusu.</w:t>
      </w:r>
    </w:p>
    <w:p w14:paraId="6137B7D2" w14:textId="77777777" w:rsidR="003844AD" w:rsidRPr="00D74B58" w:rsidRDefault="003844AD" w:rsidP="003844AD">
      <w:pPr>
        <w:rPr>
          <w:rFonts w:asciiTheme="minorHAnsi" w:hAnsiTheme="minorHAnsi" w:cstheme="minorHAnsi"/>
          <w:i/>
          <w:iCs/>
          <w:sz w:val="24"/>
          <w:szCs w:val="24"/>
        </w:rPr>
      </w:pPr>
      <w:r w:rsidRPr="00D74B58">
        <w:rPr>
          <w:rFonts w:asciiTheme="minorHAnsi" w:hAnsiTheme="minorHAnsi" w:cstheme="minorHAnsi"/>
          <w:i/>
          <w:iCs/>
          <w:sz w:val="24"/>
          <w:szCs w:val="24"/>
        </w:rPr>
        <w:t>*niewłaściwe wykreślić </w:t>
      </w:r>
    </w:p>
    <w:p w14:paraId="3193EB7A" w14:textId="77777777" w:rsidR="003844AD" w:rsidRPr="00D74B58" w:rsidRDefault="003844AD" w:rsidP="003844AD">
      <w:pPr>
        <w:rPr>
          <w:rFonts w:asciiTheme="minorHAnsi" w:hAnsiTheme="minorHAnsi" w:cstheme="minorHAnsi"/>
          <w:sz w:val="24"/>
          <w:szCs w:val="24"/>
        </w:rPr>
      </w:pPr>
    </w:p>
    <w:p w14:paraId="12BD6849" w14:textId="77777777" w:rsidR="003844AD" w:rsidRPr="00D74B58" w:rsidRDefault="003844AD" w:rsidP="003844AD">
      <w:pPr>
        <w:suppressAutoHyphens/>
        <w:rPr>
          <w:rFonts w:asciiTheme="minorHAnsi" w:hAnsiTheme="minorHAnsi" w:cstheme="minorHAnsi"/>
          <w:bCs/>
          <w:sz w:val="24"/>
          <w:szCs w:val="24"/>
          <w:lang w:eastAsia="ar-SA"/>
        </w:rPr>
      </w:pPr>
    </w:p>
    <w:p w14:paraId="07567E82" w14:textId="77777777" w:rsidR="00AD3CEF" w:rsidRDefault="00AD3CEF" w:rsidP="003844AD">
      <w:pPr>
        <w:rPr>
          <w:rFonts w:asciiTheme="minorHAnsi" w:hAnsiTheme="minorHAnsi" w:cstheme="minorHAnsi"/>
          <w:sz w:val="24"/>
          <w:szCs w:val="24"/>
        </w:rPr>
      </w:pPr>
      <w:r>
        <w:rPr>
          <w:rFonts w:asciiTheme="minorHAnsi" w:hAnsiTheme="minorHAnsi" w:cstheme="minorHAnsi"/>
          <w:sz w:val="24"/>
          <w:szCs w:val="24"/>
        </w:rPr>
        <w:t xml:space="preserve"> </w:t>
      </w:r>
      <w:r w:rsidR="003844AD" w:rsidRPr="00D74B58">
        <w:rPr>
          <w:rFonts w:asciiTheme="minorHAnsi" w:hAnsiTheme="minorHAnsi" w:cstheme="minorHAnsi"/>
          <w:sz w:val="24"/>
          <w:szCs w:val="24"/>
        </w:rPr>
        <w:t>...........................................</w:t>
      </w:r>
      <w:r>
        <w:rPr>
          <w:rFonts w:asciiTheme="minorHAnsi" w:hAnsiTheme="minorHAnsi" w:cstheme="minorHAnsi"/>
          <w:sz w:val="24"/>
          <w:szCs w:val="24"/>
        </w:rPr>
        <w:t>..................................................................</w:t>
      </w:r>
      <w:r w:rsidR="003844AD" w:rsidRPr="00D74B58">
        <w:rPr>
          <w:rFonts w:asciiTheme="minorHAnsi" w:hAnsiTheme="minorHAnsi" w:cstheme="minorHAnsi"/>
          <w:sz w:val="24"/>
          <w:szCs w:val="24"/>
        </w:rPr>
        <w:t>...</w:t>
      </w:r>
      <w:r w:rsidR="003844AD" w:rsidRPr="00D74B58">
        <w:rPr>
          <w:rFonts w:asciiTheme="minorHAnsi" w:hAnsiTheme="minorHAnsi" w:cstheme="minorHAnsi"/>
          <w:sz w:val="24"/>
          <w:szCs w:val="24"/>
        </w:rPr>
        <w:tab/>
        <w:t xml:space="preserve">                                            </w:t>
      </w:r>
    </w:p>
    <w:p w14:paraId="1C3FE75E" w14:textId="77777777" w:rsidR="00AD3CEF" w:rsidRDefault="00AD3CEF" w:rsidP="003844AD">
      <w:pPr>
        <w:rPr>
          <w:rFonts w:asciiTheme="minorHAnsi" w:hAnsiTheme="minorHAnsi" w:cstheme="minorHAnsi"/>
          <w:sz w:val="24"/>
          <w:szCs w:val="24"/>
        </w:rPr>
      </w:pPr>
      <w:r w:rsidRPr="00D74B58">
        <w:rPr>
          <w:rFonts w:asciiTheme="minorHAnsi" w:hAnsiTheme="minorHAnsi" w:cstheme="minorHAnsi"/>
          <w:i/>
          <w:iCs/>
          <w:sz w:val="24"/>
          <w:szCs w:val="24"/>
        </w:rPr>
        <w:t>podpis  osoby/osób uprawnionej do reprezentowania wykonawcy</w:t>
      </w:r>
    </w:p>
    <w:p w14:paraId="5A9BC615" w14:textId="77777777" w:rsidR="00AD3CEF" w:rsidRDefault="00AD3CEF" w:rsidP="003844AD">
      <w:pPr>
        <w:rPr>
          <w:rFonts w:asciiTheme="minorHAnsi" w:hAnsiTheme="minorHAnsi" w:cstheme="minorHAnsi"/>
          <w:sz w:val="24"/>
          <w:szCs w:val="24"/>
        </w:rPr>
      </w:pPr>
    </w:p>
    <w:p w14:paraId="250AF1AA" w14:textId="77777777" w:rsidR="003844AD" w:rsidRPr="00D74B58" w:rsidRDefault="003844AD" w:rsidP="003844AD">
      <w:pPr>
        <w:rPr>
          <w:rFonts w:asciiTheme="minorHAnsi" w:hAnsiTheme="minorHAnsi" w:cstheme="minorHAnsi"/>
          <w:sz w:val="24"/>
          <w:szCs w:val="24"/>
        </w:rPr>
      </w:pPr>
      <w:r w:rsidRPr="00D74B58">
        <w:rPr>
          <w:rFonts w:asciiTheme="minorHAnsi" w:hAnsiTheme="minorHAnsi" w:cstheme="minorHAnsi"/>
          <w:sz w:val="24"/>
          <w:szCs w:val="24"/>
        </w:rPr>
        <w:t>...........................................................................</w:t>
      </w:r>
    </w:p>
    <w:p w14:paraId="2FE5DF06" w14:textId="77777777" w:rsidR="003844AD" w:rsidRPr="00D74B58" w:rsidRDefault="003844AD" w:rsidP="00AD3CEF">
      <w:pPr>
        <w:ind w:left="4395" w:hanging="4111"/>
        <w:rPr>
          <w:rFonts w:asciiTheme="minorHAnsi" w:hAnsiTheme="minorHAnsi" w:cstheme="minorHAnsi"/>
          <w:i/>
          <w:iCs/>
          <w:sz w:val="24"/>
          <w:szCs w:val="24"/>
        </w:rPr>
      </w:pPr>
      <w:r w:rsidRPr="00D74B58">
        <w:rPr>
          <w:rFonts w:asciiTheme="minorHAnsi" w:hAnsiTheme="minorHAnsi" w:cstheme="minorHAnsi"/>
          <w:i/>
          <w:iCs/>
          <w:sz w:val="24"/>
          <w:szCs w:val="24"/>
        </w:rPr>
        <w:t>miejscowość i data</w:t>
      </w:r>
      <w:r w:rsidRPr="00D74B58">
        <w:rPr>
          <w:rFonts w:asciiTheme="minorHAnsi" w:hAnsiTheme="minorHAnsi" w:cstheme="minorHAnsi"/>
          <w:i/>
          <w:iCs/>
          <w:sz w:val="24"/>
          <w:szCs w:val="24"/>
        </w:rPr>
        <w:tab/>
      </w:r>
    </w:p>
    <w:p w14:paraId="20A9C1F9" w14:textId="2D2511F8" w:rsidR="003844AD" w:rsidRPr="00D74B58" w:rsidRDefault="003844AD" w:rsidP="003844AD">
      <w:pPr>
        <w:widowControl/>
        <w:rPr>
          <w:rFonts w:asciiTheme="minorHAnsi" w:hAnsiTheme="minorHAnsi" w:cstheme="minorHAnsi"/>
          <w:bCs/>
          <w:sz w:val="24"/>
          <w:szCs w:val="24"/>
          <w:lang w:eastAsia="ar-SA"/>
        </w:rPr>
      </w:pPr>
    </w:p>
    <w:sectPr w:rsidR="003844AD" w:rsidRPr="00D74B58" w:rsidSect="007F64BF">
      <w:pgSz w:w="11906" w:h="16838"/>
      <w:pgMar w:top="1418" w:right="851" w:bottom="156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44B490" w14:textId="77777777" w:rsidR="00D05718" w:rsidRDefault="00D05718" w:rsidP="00627A68">
      <w:r>
        <w:separator/>
      </w:r>
    </w:p>
  </w:endnote>
  <w:endnote w:type="continuationSeparator" w:id="0">
    <w:p w14:paraId="7EF84ACD" w14:textId="77777777" w:rsidR="00D05718" w:rsidRDefault="00D05718" w:rsidP="00627A68">
      <w:r>
        <w:continuationSeparator/>
      </w:r>
    </w:p>
  </w:endnote>
  <w:endnote w:type="continuationNotice" w:id="1">
    <w:p w14:paraId="2ADEA830" w14:textId="77777777" w:rsidR="00D05718" w:rsidRDefault="00D057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Univers-PL">
    <w:altName w:val="Gabriola"/>
    <w:panose1 w:val="00000000000000000000"/>
    <w:charset w:val="C8"/>
    <w:family w:val="decorative"/>
    <w:notTrueType/>
    <w:pitch w:val="variable"/>
    <w:sig w:usb0="00000001"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Czcionka tekstu podstawowego">
    <w:altName w:val="Times New Roman"/>
    <w:panose1 w:val="00000000000000000000"/>
    <w:charset w:val="00"/>
    <w:family w:val="roman"/>
    <w:notTrueType/>
    <w:pitch w:val="default"/>
    <w:sig w:usb0="00000003" w:usb1="00000000" w:usb2="00000000" w:usb3="00000000" w:csb0="00000001" w:csb1="00000000"/>
  </w:font>
  <w:font w:name="Batang, ??">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863927"/>
      <w:docPartObj>
        <w:docPartGallery w:val="Page Numbers (Bottom of Page)"/>
        <w:docPartUnique/>
      </w:docPartObj>
    </w:sdtPr>
    <w:sdtContent>
      <w:p w14:paraId="2EB014D8" w14:textId="0F9BADAD" w:rsidR="00F1538E" w:rsidRDefault="00F1538E">
        <w:pPr>
          <w:pStyle w:val="Stopka"/>
          <w:jc w:val="center"/>
        </w:pPr>
        <w:r>
          <w:fldChar w:fldCharType="begin"/>
        </w:r>
        <w:r>
          <w:instrText>PAGE   \* MERGEFORMAT</w:instrText>
        </w:r>
        <w:r>
          <w:fldChar w:fldCharType="separate"/>
        </w:r>
        <w:r w:rsidR="007E15CD">
          <w:rPr>
            <w:noProof/>
          </w:rPr>
          <w:t>11</w:t>
        </w:r>
        <w:r>
          <w:fldChar w:fldCharType="end"/>
        </w:r>
      </w:p>
    </w:sdtContent>
  </w:sdt>
  <w:p w14:paraId="4BEF0593" w14:textId="77777777" w:rsidR="00F1538E" w:rsidRDefault="00F1538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4C7E32" w14:textId="77777777" w:rsidR="00D05718" w:rsidRDefault="00D05718" w:rsidP="00627A68">
      <w:r>
        <w:separator/>
      </w:r>
    </w:p>
  </w:footnote>
  <w:footnote w:type="continuationSeparator" w:id="0">
    <w:p w14:paraId="695BDE3D" w14:textId="77777777" w:rsidR="00D05718" w:rsidRDefault="00D05718" w:rsidP="00627A68">
      <w:r>
        <w:continuationSeparator/>
      </w:r>
    </w:p>
  </w:footnote>
  <w:footnote w:type="continuationNotice" w:id="1">
    <w:p w14:paraId="6879CF7B" w14:textId="77777777" w:rsidR="00D05718" w:rsidRDefault="00D05718"/>
  </w:footnote>
  <w:footnote w:id="2">
    <w:p w14:paraId="20590E42" w14:textId="77777777" w:rsidR="00F1538E" w:rsidRDefault="00F1538E" w:rsidP="003844AD">
      <w:pPr>
        <w:pStyle w:val="Tekstprzypisudolnego"/>
      </w:pPr>
      <w:r>
        <w:rPr>
          <w:rStyle w:val="Odwoanieprzypisudolnego"/>
        </w:rPr>
        <w:footnoteRef/>
      </w:r>
      <w:r>
        <w:t xml:space="preserve"> </w:t>
      </w:r>
      <w:r w:rsidRPr="00CB752A">
        <w:rPr>
          <w:rFonts w:ascii="Open Sans" w:hAnsi="Open Sans" w:cs="Open Sans"/>
          <w:sz w:val="16"/>
          <w:szCs w:val="16"/>
        </w:rPr>
        <w:t>Numer rachunku z</w:t>
      </w:r>
      <w:r>
        <w:rPr>
          <w:rFonts w:ascii="Open Sans" w:hAnsi="Open Sans" w:cs="Open Sans"/>
          <w:sz w:val="16"/>
          <w:szCs w:val="16"/>
        </w:rPr>
        <w:t>ostanie uzupełniony w oparciu o</w:t>
      </w:r>
      <w:r w:rsidRPr="00CB752A">
        <w:rPr>
          <w:rFonts w:ascii="Open Sans" w:hAnsi="Open Sans" w:cs="Open Sans"/>
          <w:sz w:val="16"/>
          <w:szCs w:val="16"/>
        </w:rPr>
        <w:t xml:space="preserve"> ofert</w:t>
      </w:r>
      <w:r>
        <w:rPr>
          <w:rFonts w:ascii="Open Sans" w:hAnsi="Open Sans" w:cs="Open Sans"/>
          <w:sz w:val="16"/>
          <w:szCs w:val="16"/>
        </w:rPr>
        <w:t>ę</w:t>
      </w:r>
      <w:r w:rsidRPr="00CB752A">
        <w:rPr>
          <w:rFonts w:ascii="Open Sans" w:hAnsi="Open Sans" w:cs="Open Sans"/>
          <w:sz w:val="16"/>
          <w:szCs w:val="16"/>
        </w:rPr>
        <w:t xml:space="preserve"> Wykonawcy</w:t>
      </w:r>
      <w:r>
        <w:rPr>
          <w:rFonts w:ascii="Open Sans" w:hAnsi="Open Sans" w:cs="Open Sans"/>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46B855EC"/>
    <w:name w:val="WW8Num1"/>
    <w:lvl w:ilvl="0">
      <w:start w:val="1"/>
      <w:numFmt w:val="decimal"/>
      <w:lvlText w:val="%1)"/>
      <w:lvlJc w:val="left"/>
      <w:pPr>
        <w:tabs>
          <w:tab w:val="num" w:pos="0"/>
        </w:tabs>
        <w:ind w:left="1287"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singleLevel"/>
    <w:tmpl w:val="00000003"/>
    <w:name w:val="WW8Num3"/>
    <w:lvl w:ilvl="0">
      <w:start w:val="1"/>
      <w:numFmt w:val="decimal"/>
      <w:lvlText w:val="%1."/>
      <w:lvlJc w:val="left"/>
      <w:pPr>
        <w:tabs>
          <w:tab w:val="num" w:pos="1440"/>
        </w:tabs>
        <w:ind w:left="1440" w:hanging="360"/>
      </w:pPr>
    </w:lvl>
  </w:abstractNum>
  <w:abstractNum w:abstractNumId="2" w15:restartNumberingAfterBreak="0">
    <w:nsid w:val="00000005"/>
    <w:multiLevelType w:val="multilevel"/>
    <w:tmpl w:val="00000005"/>
    <w:name w:val="WW8Num4"/>
    <w:lvl w:ilvl="0">
      <w:start w:val="1"/>
      <w:numFmt w:val="decimal"/>
      <w:lvlText w:val="%1)"/>
      <w:lvlJc w:val="left"/>
      <w:pPr>
        <w:tabs>
          <w:tab w:val="num" w:pos="0"/>
        </w:tabs>
        <w:ind w:left="1287" w:hanging="360"/>
      </w:pPr>
      <w:rPr>
        <w:sz w:val="22"/>
        <w:szCs w:val="22"/>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rPr>
        <w:i w:val="0"/>
      </w:r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3" w15:restartNumberingAfterBreak="0">
    <w:nsid w:val="00000006"/>
    <w:multiLevelType w:val="multilevel"/>
    <w:tmpl w:val="00000006"/>
    <w:name w:val="WW8Num5"/>
    <w:lvl w:ilvl="0">
      <w:start w:val="1"/>
      <w:numFmt w:val="decimal"/>
      <w:lvlText w:val="%1)"/>
      <w:lvlJc w:val="left"/>
      <w:pPr>
        <w:tabs>
          <w:tab w:val="num" w:pos="0"/>
        </w:tabs>
        <w:ind w:left="720" w:hanging="360"/>
      </w:pPr>
      <w:rPr>
        <w:b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8Num6"/>
    <w:lvl w:ilvl="0">
      <w:start w:val="1"/>
      <w:numFmt w:val="decimal"/>
      <w:lvlText w:val="%1."/>
      <w:lvlJc w:val="left"/>
      <w:pPr>
        <w:tabs>
          <w:tab w:val="num" w:pos="540"/>
        </w:tabs>
        <w:ind w:left="540" w:hanging="360"/>
      </w:pPr>
      <w:rPr>
        <w:rFonts w:cs="Times New Roman"/>
        <w:b w:val="0"/>
        <w:i w:val="0"/>
        <w:color w:val="000000"/>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0000008"/>
    <w:multiLevelType w:val="multilevel"/>
    <w:tmpl w:val="A56A6BC4"/>
    <w:name w:val="WW8Num8"/>
    <w:lvl w:ilvl="0">
      <w:start w:val="1"/>
      <w:numFmt w:val="decimal"/>
      <w:lvlText w:val="%1)"/>
      <w:lvlJc w:val="left"/>
      <w:pPr>
        <w:tabs>
          <w:tab w:val="num" w:pos="360"/>
        </w:tabs>
        <w:ind w:left="36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6" w15:restartNumberingAfterBreak="0">
    <w:nsid w:val="00000009"/>
    <w:multiLevelType w:val="singleLevel"/>
    <w:tmpl w:val="00000009"/>
    <w:name w:val="WW8Num21"/>
    <w:lvl w:ilvl="0">
      <w:start w:val="1"/>
      <w:numFmt w:val="decimal"/>
      <w:lvlText w:val="%1."/>
      <w:lvlJc w:val="left"/>
      <w:pPr>
        <w:tabs>
          <w:tab w:val="num" w:pos="360"/>
        </w:tabs>
        <w:ind w:left="360" w:hanging="360"/>
      </w:pPr>
      <w:rPr>
        <w:strike w:val="0"/>
        <w:dstrike w:val="0"/>
      </w:rPr>
    </w:lvl>
  </w:abstractNum>
  <w:abstractNum w:abstractNumId="7" w15:restartNumberingAfterBreak="0">
    <w:nsid w:val="0000000A"/>
    <w:multiLevelType w:val="multilevel"/>
    <w:tmpl w:val="0000000A"/>
    <w:name w:val="WW8Num9"/>
    <w:lvl w:ilvl="0">
      <w:start w:val="1"/>
      <w:numFmt w:val="decimal"/>
      <w:lvlText w:val="%1)"/>
      <w:lvlJc w:val="left"/>
      <w:pPr>
        <w:tabs>
          <w:tab w:val="num" w:pos="0"/>
        </w:tabs>
        <w:ind w:left="1004" w:hanging="360"/>
      </w:pPr>
      <w:rPr>
        <w:rFonts w:eastAsia="Times New Roman" w:cs="Times New Roman"/>
        <w:sz w:val="22"/>
        <w:szCs w:val="22"/>
        <w:lang w:eastAsia="en-US"/>
      </w:rPr>
    </w:lvl>
    <w:lvl w:ilvl="1">
      <w:start w:val="1"/>
      <w:numFmt w:val="bullet"/>
      <w:lvlText w:val="o"/>
      <w:lvlJc w:val="left"/>
      <w:pPr>
        <w:tabs>
          <w:tab w:val="num" w:pos="0"/>
        </w:tabs>
        <w:ind w:left="1724" w:hanging="360"/>
      </w:pPr>
      <w:rPr>
        <w:rFonts w:ascii="Courier New" w:hAnsi="Courier New" w:cs="Courier New"/>
      </w:rPr>
    </w:lvl>
    <w:lvl w:ilvl="2">
      <w:start w:val="1"/>
      <w:numFmt w:val="bullet"/>
      <w:lvlText w:val=""/>
      <w:lvlJc w:val="left"/>
      <w:pPr>
        <w:tabs>
          <w:tab w:val="num" w:pos="0"/>
        </w:tabs>
        <w:ind w:left="2444" w:hanging="360"/>
      </w:pPr>
      <w:rPr>
        <w:rFonts w:ascii="Wingdings" w:hAnsi="Wingdings" w:cs="Wingdings"/>
      </w:rPr>
    </w:lvl>
    <w:lvl w:ilvl="3">
      <w:start w:val="1"/>
      <w:numFmt w:val="bullet"/>
      <w:lvlText w:val=""/>
      <w:lvlJc w:val="left"/>
      <w:pPr>
        <w:tabs>
          <w:tab w:val="num" w:pos="0"/>
        </w:tabs>
        <w:ind w:left="3164" w:hanging="360"/>
      </w:pPr>
      <w:rPr>
        <w:rFonts w:ascii="Symbol" w:hAnsi="Symbol" w:cs="Symbol"/>
      </w:rPr>
    </w:lvl>
    <w:lvl w:ilvl="4">
      <w:start w:val="1"/>
      <w:numFmt w:val="bullet"/>
      <w:lvlText w:val="o"/>
      <w:lvlJc w:val="left"/>
      <w:pPr>
        <w:tabs>
          <w:tab w:val="num" w:pos="0"/>
        </w:tabs>
        <w:ind w:left="3884" w:hanging="360"/>
      </w:pPr>
      <w:rPr>
        <w:rFonts w:ascii="Courier New" w:hAnsi="Courier New" w:cs="Courier New"/>
      </w:rPr>
    </w:lvl>
    <w:lvl w:ilvl="5">
      <w:start w:val="1"/>
      <w:numFmt w:val="bullet"/>
      <w:lvlText w:val=""/>
      <w:lvlJc w:val="left"/>
      <w:pPr>
        <w:tabs>
          <w:tab w:val="num" w:pos="0"/>
        </w:tabs>
        <w:ind w:left="4604" w:hanging="360"/>
      </w:pPr>
      <w:rPr>
        <w:rFonts w:ascii="Wingdings" w:hAnsi="Wingdings" w:cs="Wingdings"/>
      </w:rPr>
    </w:lvl>
    <w:lvl w:ilvl="6">
      <w:start w:val="1"/>
      <w:numFmt w:val="bullet"/>
      <w:lvlText w:val=""/>
      <w:lvlJc w:val="left"/>
      <w:pPr>
        <w:tabs>
          <w:tab w:val="num" w:pos="0"/>
        </w:tabs>
        <w:ind w:left="5324" w:hanging="360"/>
      </w:pPr>
      <w:rPr>
        <w:rFonts w:ascii="Symbol" w:hAnsi="Symbol" w:cs="Symbol"/>
      </w:rPr>
    </w:lvl>
    <w:lvl w:ilvl="7">
      <w:start w:val="1"/>
      <w:numFmt w:val="bullet"/>
      <w:lvlText w:val="o"/>
      <w:lvlJc w:val="left"/>
      <w:pPr>
        <w:tabs>
          <w:tab w:val="num" w:pos="0"/>
        </w:tabs>
        <w:ind w:left="6044" w:hanging="360"/>
      </w:pPr>
      <w:rPr>
        <w:rFonts w:ascii="Courier New" w:hAnsi="Courier New" w:cs="Courier New"/>
      </w:rPr>
    </w:lvl>
    <w:lvl w:ilvl="8">
      <w:start w:val="1"/>
      <w:numFmt w:val="bullet"/>
      <w:lvlText w:val=""/>
      <w:lvlJc w:val="left"/>
      <w:pPr>
        <w:tabs>
          <w:tab w:val="num" w:pos="0"/>
        </w:tabs>
        <w:ind w:left="6764" w:hanging="360"/>
      </w:pPr>
      <w:rPr>
        <w:rFonts w:ascii="Wingdings" w:hAnsi="Wingdings" w:cs="Wingdings"/>
      </w:rPr>
    </w:lvl>
  </w:abstractNum>
  <w:abstractNum w:abstractNumId="8" w15:restartNumberingAfterBreak="0">
    <w:nsid w:val="0000000B"/>
    <w:multiLevelType w:val="multilevel"/>
    <w:tmpl w:val="0000000B"/>
    <w:name w:val="WW8Num10"/>
    <w:lvl w:ilvl="0">
      <w:start w:val="4"/>
      <w:numFmt w:val="decimal"/>
      <w:lvlText w:val="%1."/>
      <w:lvlJc w:val="left"/>
      <w:pPr>
        <w:tabs>
          <w:tab w:val="num" w:pos="0"/>
        </w:tabs>
        <w:ind w:left="360" w:hanging="360"/>
      </w:pPr>
      <w:rPr>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 w15:restartNumberingAfterBreak="0">
    <w:nsid w:val="0000000C"/>
    <w:multiLevelType w:val="multilevel"/>
    <w:tmpl w:val="C1F675FE"/>
    <w:name w:val="WW8Num11"/>
    <w:lvl w:ilvl="0">
      <w:start w:val="1"/>
      <w:numFmt w:val="lowerLetter"/>
      <w:lvlText w:val="%1)"/>
      <w:lvlJc w:val="left"/>
      <w:pPr>
        <w:tabs>
          <w:tab w:val="num" w:pos="0"/>
        </w:tabs>
        <w:ind w:left="1647" w:hanging="360"/>
      </w:pPr>
      <w:rPr>
        <w:b w:val="0"/>
        <w:bCs/>
        <w:sz w:val="22"/>
        <w:szCs w:val="22"/>
      </w:rPr>
    </w:lvl>
    <w:lvl w:ilvl="1">
      <w:start w:val="1"/>
      <w:numFmt w:val="lowerLetter"/>
      <w:lvlText w:val="%2."/>
      <w:lvlJc w:val="left"/>
      <w:pPr>
        <w:tabs>
          <w:tab w:val="num" w:pos="0"/>
        </w:tabs>
        <w:ind w:left="2367" w:hanging="360"/>
      </w:pPr>
    </w:lvl>
    <w:lvl w:ilvl="2">
      <w:start w:val="1"/>
      <w:numFmt w:val="lowerRoman"/>
      <w:lvlText w:val="%3."/>
      <w:lvlJc w:val="right"/>
      <w:pPr>
        <w:tabs>
          <w:tab w:val="num" w:pos="0"/>
        </w:tabs>
        <w:ind w:left="3087" w:hanging="180"/>
      </w:pPr>
    </w:lvl>
    <w:lvl w:ilvl="3">
      <w:start w:val="1"/>
      <w:numFmt w:val="decimal"/>
      <w:lvlText w:val="%4."/>
      <w:lvlJc w:val="left"/>
      <w:pPr>
        <w:tabs>
          <w:tab w:val="num" w:pos="0"/>
        </w:tabs>
        <w:ind w:left="3807" w:hanging="360"/>
      </w:pPr>
    </w:lvl>
    <w:lvl w:ilvl="4">
      <w:start w:val="1"/>
      <w:numFmt w:val="lowerLetter"/>
      <w:lvlText w:val="%5."/>
      <w:lvlJc w:val="left"/>
      <w:pPr>
        <w:tabs>
          <w:tab w:val="num" w:pos="0"/>
        </w:tabs>
        <w:ind w:left="4527" w:hanging="360"/>
      </w:pPr>
    </w:lvl>
    <w:lvl w:ilvl="5">
      <w:start w:val="1"/>
      <w:numFmt w:val="lowerRoman"/>
      <w:lvlText w:val="%6."/>
      <w:lvlJc w:val="right"/>
      <w:pPr>
        <w:tabs>
          <w:tab w:val="num" w:pos="0"/>
        </w:tabs>
        <w:ind w:left="5247" w:hanging="180"/>
      </w:pPr>
    </w:lvl>
    <w:lvl w:ilvl="6">
      <w:start w:val="1"/>
      <w:numFmt w:val="decimal"/>
      <w:lvlText w:val="%7."/>
      <w:lvlJc w:val="left"/>
      <w:pPr>
        <w:tabs>
          <w:tab w:val="num" w:pos="0"/>
        </w:tabs>
        <w:ind w:left="5967" w:hanging="360"/>
      </w:pPr>
    </w:lvl>
    <w:lvl w:ilvl="7">
      <w:start w:val="1"/>
      <w:numFmt w:val="lowerLetter"/>
      <w:lvlText w:val="%8."/>
      <w:lvlJc w:val="left"/>
      <w:pPr>
        <w:tabs>
          <w:tab w:val="num" w:pos="0"/>
        </w:tabs>
        <w:ind w:left="6687" w:hanging="360"/>
      </w:pPr>
    </w:lvl>
    <w:lvl w:ilvl="8">
      <w:start w:val="1"/>
      <w:numFmt w:val="lowerRoman"/>
      <w:lvlText w:val="%9."/>
      <w:lvlJc w:val="right"/>
      <w:pPr>
        <w:tabs>
          <w:tab w:val="num" w:pos="0"/>
        </w:tabs>
        <w:ind w:left="7407" w:hanging="180"/>
      </w:pPr>
    </w:lvl>
  </w:abstractNum>
  <w:abstractNum w:abstractNumId="10" w15:restartNumberingAfterBreak="0">
    <w:nsid w:val="0000000D"/>
    <w:multiLevelType w:val="singleLevel"/>
    <w:tmpl w:val="0000000D"/>
    <w:name w:val="WW8Num12"/>
    <w:lvl w:ilvl="0">
      <w:start w:val="1"/>
      <w:numFmt w:val="decimal"/>
      <w:lvlText w:val="%1."/>
      <w:lvlJc w:val="left"/>
      <w:pPr>
        <w:tabs>
          <w:tab w:val="num" w:pos="0"/>
        </w:tabs>
        <w:ind w:left="720" w:hanging="360"/>
      </w:pPr>
      <w:rPr>
        <w:rFonts w:hint="default"/>
        <w:b w:val="0"/>
        <w:sz w:val="22"/>
        <w:szCs w:val="22"/>
      </w:rPr>
    </w:lvl>
  </w:abstractNum>
  <w:abstractNum w:abstractNumId="11" w15:restartNumberingAfterBreak="0">
    <w:nsid w:val="0000000E"/>
    <w:multiLevelType w:val="singleLevel"/>
    <w:tmpl w:val="0000000E"/>
    <w:name w:val="WW8Num13"/>
    <w:lvl w:ilvl="0">
      <w:start w:val="1"/>
      <w:numFmt w:val="decimal"/>
      <w:lvlText w:val="%1."/>
      <w:lvlJc w:val="left"/>
      <w:pPr>
        <w:tabs>
          <w:tab w:val="num" w:pos="0"/>
        </w:tabs>
        <w:ind w:left="720" w:hanging="360"/>
      </w:pPr>
      <w:rPr>
        <w:rFonts w:hint="default"/>
        <w:sz w:val="22"/>
        <w:szCs w:val="22"/>
      </w:rPr>
    </w:lvl>
  </w:abstractNum>
  <w:abstractNum w:abstractNumId="12" w15:restartNumberingAfterBreak="0">
    <w:nsid w:val="0000000F"/>
    <w:multiLevelType w:val="singleLevel"/>
    <w:tmpl w:val="0000000F"/>
    <w:name w:val="WW8Num14"/>
    <w:lvl w:ilvl="0">
      <w:start w:val="1"/>
      <w:numFmt w:val="decimal"/>
      <w:lvlText w:val="%1."/>
      <w:lvlJc w:val="left"/>
      <w:pPr>
        <w:tabs>
          <w:tab w:val="num" w:pos="0"/>
        </w:tabs>
        <w:ind w:left="720" w:hanging="360"/>
      </w:pPr>
      <w:rPr>
        <w:rFonts w:cs="Times New Roman" w:hint="default"/>
        <w:sz w:val="22"/>
        <w:szCs w:val="22"/>
        <w:lang w:eastAsia="en-US"/>
      </w:rPr>
    </w:lvl>
  </w:abstractNum>
  <w:abstractNum w:abstractNumId="13" w15:restartNumberingAfterBreak="0">
    <w:nsid w:val="00000010"/>
    <w:multiLevelType w:val="singleLevel"/>
    <w:tmpl w:val="00000010"/>
    <w:name w:val="WW8Num15"/>
    <w:lvl w:ilvl="0">
      <w:start w:val="1"/>
      <w:numFmt w:val="decimal"/>
      <w:lvlText w:val="%1)"/>
      <w:lvlJc w:val="left"/>
      <w:pPr>
        <w:tabs>
          <w:tab w:val="num" w:pos="795"/>
        </w:tabs>
        <w:ind w:left="795" w:hanging="360"/>
      </w:pPr>
      <w:rPr>
        <w:rFonts w:ascii="Times New Roman" w:eastAsia="Times New Roman" w:hAnsi="Times New Roman" w:cs="Times New Roman"/>
        <w:sz w:val="22"/>
        <w:szCs w:val="22"/>
      </w:rPr>
    </w:lvl>
  </w:abstractNum>
  <w:abstractNum w:abstractNumId="14" w15:restartNumberingAfterBreak="0">
    <w:nsid w:val="00000011"/>
    <w:multiLevelType w:val="singleLevel"/>
    <w:tmpl w:val="00000011"/>
    <w:name w:val="WW8Num16"/>
    <w:lvl w:ilvl="0">
      <w:start w:val="1"/>
      <w:numFmt w:val="decimal"/>
      <w:lvlText w:val="%1."/>
      <w:lvlJc w:val="left"/>
      <w:pPr>
        <w:tabs>
          <w:tab w:val="num" w:pos="0"/>
        </w:tabs>
        <w:ind w:left="720" w:hanging="360"/>
      </w:pPr>
      <w:rPr>
        <w:rFonts w:cs="Times New Roman" w:hint="default"/>
        <w:sz w:val="22"/>
        <w:szCs w:val="22"/>
        <w:lang w:eastAsia="en-US"/>
      </w:rPr>
    </w:lvl>
  </w:abstractNum>
  <w:abstractNum w:abstractNumId="15" w15:restartNumberingAfterBreak="0">
    <w:nsid w:val="00000012"/>
    <w:multiLevelType w:val="singleLevel"/>
    <w:tmpl w:val="00000012"/>
    <w:name w:val="WW8Num42"/>
    <w:lvl w:ilvl="0">
      <w:start w:val="1"/>
      <w:numFmt w:val="decimal"/>
      <w:lvlText w:val="%1."/>
      <w:lvlJc w:val="left"/>
      <w:pPr>
        <w:tabs>
          <w:tab w:val="num" w:pos="1890"/>
        </w:tabs>
        <w:ind w:left="1890" w:hanging="810"/>
      </w:pPr>
      <w:rPr>
        <w:rFonts w:ascii="Times New Roman" w:hAnsi="Times New Roman" w:cs="Times New Roman"/>
        <w:b w:val="0"/>
        <w:color w:val="000000"/>
        <w:sz w:val="22"/>
        <w:szCs w:val="22"/>
      </w:rPr>
    </w:lvl>
  </w:abstractNum>
  <w:abstractNum w:abstractNumId="16" w15:restartNumberingAfterBreak="0">
    <w:nsid w:val="00000013"/>
    <w:multiLevelType w:val="singleLevel"/>
    <w:tmpl w:val="00000013"/>
    <w:name w:val="WW8Num18"/>
    <w:lvl w:ilvl="0">
      <w:start w:val="1"/>
      <w:numFmt w:val="decimal"/>
      <w:lvlText w:val="%1."/>
      <w:lvlJc w:val="left"/>
      <w:pPr>
        <w:tabs>
          <w:tab w:val="num" w:pos="0"/>
        </w:tabs>
        <w:ind w:left="720" w:hanging="360"/>
      </w:pPr>
      <w:rPr>
        <w:rFonts w:cs="Times New Roman" w:hint="default"/>
        <w:sz w:val="22"/>
        <w:szCs w:val="22"/>
      </w:rPr>
    </w:lvl>
  </w:abstractNum>
  <w:abstractNum w:abstractNumId="17" w15:restartNumberingAfterBreak="0">
    <w:nsid w:val="00000014"/>
    <w:multiLevelType w:val="singleLevel"/>
    <w:tmpl w:val="00000014"/>
    <w:name w:val="WW8Num19"/>
    <w:lvl w:ilvl="0">
      <w:start w:val="1"/>
      <w:numFmt w:val="decimal"/>
      <w:lvlText w:val="%1."/>
      <w:lvlJc w:val="left"/>
      <w:pPr>
        <w:tabs>
          <w:tab w:val="num" w:pos="0"/>
        </w:tabs>
        <w:ind w:left="720" w:hanging="360"/>
      </w:pPr>
      <w:rPr>
        <w:rFonts w:cs="Times New Roman" w:hint="default"/>
        <w:sz w:val="22"/>
        <w:szCs w:val="22"/>
        <w:lang w:eastAsia="en-US"/>
      </w:rPr>
    </w:lvl>
  </w:abstractNum>
  <w:abstractNum w:abstractNumId="18" w15:restartNumberingAfterBreak="0">
    <w:nsid w:val="00000015"/>
    <w:multiLevelType w:val="multilevel"/>
    <w:tmpl w:val="00000015"/>
    <w:name w:val="WW8Num50"/>
    <w:lvl w:ilvl="0">
      <w:start w:val="1"/>
      <w:numFmt w:val="decimal"/>
      <w:lvlText w:val="%1"/>
      <w:lvlJc w:val="left"/>
      <w:pPr>
        <w:tabs>
          <w:tab w:val="num" w:pos="360"/>
        </w:tabs>
        <w:ind w:left="360" w:hanging="360"/>
      </w:pPr>
    </w:lvl>
    <w:lvl w:ilvl="1">
      <w:start w:val="1"/>
      <w:numFmt w:val="decimal"/>
      <w:lvlText w:val="%2."/>
      <w:lvlJc w:val="left"/>
      <w:pPr>
        <w:tabs>
          <w:tab w:val="num" w:pos="502"/>
        </w:tabs>
        <w:ind w:left="502" w:hanging="360"/>
      </w:pPr>
      <w:rPr>
        <w:rFonts w:ascii="Times New Roman" w:eastAsia="Times New Roman" w:hAnsi="Times New Roman" w:cs="Times New Roman"/>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9" w15:restartNumberingAfterBreak="0">
    <w:nsid w:val="00000016"/>
    <w:multiLevelType w:val="singleLevel"/>
    <w:tmpl w:val="00000016"/>
    <w:name w:val="WW8Num51"/>
    <w:lvl w:ilvl="0">
      <w:start w:val="1"/>
      <w:numFmt w:val="decimal"/>
      <w:lvlText w:val="%1. "/>
      <w:lvlJc w:val="left"/>
      <w:pPr>
        <w:tabs>
          <w:tab w:val="num" w:pos="0"/>
        </w:tabs>
        <w:ind w:left="283" w:hanging="283"/>
      </w:pPr>
      <w:rPr>
        <w:b w:val="0"/>
        <w:i w:val="0"/>
        <w:sz w:val="24"/>
      </w:rPr>
    </w:lvl>
  </w:abstractNum>
  <w:abstractNum w:abstractNumId="20" w15:restartNumberingAfterBreak="0">
    <w:nsid w:val="00000017"/>
    <w:multiLevelType w:val="multilevel"/>
    <w:tmpl w:val="8EF82698"/>
    <w:name w:val="WW8Num2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sz w:val="22"/>
        <w:szCs w:val="22"/>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00000018"/>
    <w:multiLevelType w:val="multilevel"/>
    <w:tmpl w:val="00000018"/>
    <w:name w:val="WW8Num26"/>
    <w:lvl w:ilvl="0">
      <w:start w:val="1"/>
      <w:numFmt w:val="decimal"/>
      <w:lvlText w:val="%1)"/>
      <w:lvlJc w:val="left"/>
      <w:pPr>
        <w:tabs>
          <w:tab w:val="num" w:pos="0"/>
        </w:tabs>
        <w:ind w:left="1077" w:hanging="360"/>
      </w:pPr>
    </w:lvl>
    <w:lvl w:ilvl="1">
      <w:start w:val="1"/>
      <w:numFmt w:val="lowerLetter"/>
      <w:lvlText w:val="%2."/>
      <w:lvlJc w:val="left"/>
      <w:pPr>
        <w:tabs>
          <w:tab w:val="num" w:pos="0"/>
        </w:tabs>
        <w:ind w:left="1797" w:hanging="360"/>
      </w:pPr>
    </w:lvl>
    <w:lvl w:ilvl="2">
      <w:start w:val="1"/>
      <w:numFmt w:val="decimal"/>
      <w:lvlText w:val="%3."/>
      <w:lvlJc w:val="left"/>
      <w:pPr>
        <w:tabs>
          <w:tab w:val="num" w:pos="0"/>
        </w:tabs>
        <w:ind w:left="322" w:hanging="180"/>
      </w:pPr>
      <w:rPr>
        <w:rFonts w:ascii="Times New Roman" w:eastAsia="Times New Roman" w:hAnsi="Times New Roman" w:cs="Times New Roman"/>
        <w:sz w:val="22"/>
        <w:szCs w:val="22"/>
      </w:r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22" w15:restartNumberingAfterBreak="0">
    <w:nsid w:val="00000019"/>
    <w:multiLevelType w:val="multilevel"/>
    <w:tmpl w:val="00000019"/>
    <w:name w:val="WW8Num27"/>
    <w:lvl w:ilvl="0">
      <w:start w:val="1"/>
      <w:numFmt w:val="decimal"/>
      <w:lvlText w:val="%1)"/>
      <w:lvlJc w:val="left"/>
      <w:pPr>
        <w:tabs>
          <w:tab w:val="num" w:pos="0"/>
        </w:tabs>
        <w:ind w:left="720" w:hanging="360"/>
      </w:pPr>
      <w:rPr>
        <w:rFonts w:ascii="Times New Roman" w:eastAsia="Calibri" w:hAnsi="Times New Roman" w:cs="Times New Roman"/>
        <w:sz w:val="22"/>
        <w:szCs w:val="22"/>
        <w:lang w:eastAsia="en-US"/>
      </w:rPr>
    </w:lvl>
    <w:lvl w:ilvl="1">
      <w:start w:val="1"/>
      <w:numFmt w:val="lowerLetter"/>
      <w:lvlText w:val="%2)"/>
      <w:lvlJc w:val="left"/>
      <w:pPr>
        <w:tabs>
          <w:tab w:val="num" w:pos="1440"/>
        </w:tabs>
        <w:ind w:left="1440" w:hanging="360"/>
      </w:pPr>
      <w:rPr>
        <w:rFonts w:ascii="Times New Roman" w:eastAsia="Calibri" w:hAnsi="Times New Roman" w:cs="Times New Roman"/>
        <w:sz w:val="22"/>
        <w:szCs w:val="22"/>
        <w:lang w:eastAsia="en-US"/>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0000002B"/>
    <w:multiLevelType w:val="singleLevel"/>
    <w:tmpl w:val="0000002B"/>
    <w:name w:val="WW8Num43"/>
    <w:lvl w:ilvl="0">
      <w:start w:val="1"/>
      <w:numFmt w:val="lowerLetter"/>
      <w:lvlText w:val="%1)"/>
      <w:lvlJc w:val="left"/>
      <w:pPr>
        <w:tabs>
          <w:tab w:val="num" w:pos="1080"/>
        </w:tabs>
        <w:ind w:left="1080" w:hanging="360"/>
      </w:pPr>
      <w:rPr>
        <w:rFonts w:ascii="Times New Roman" w:hAnsi="Times New Roman" w:cs="Times New Roman"/>
      </w:rPr>
    </w:lvl>
  </w:abstractNum>
  <w:abstractNum w:abstractNumId="24" w15:restartNumberingAfterBreak="0">
    <w:nsid w:val="02EB2DC2"/>
    <w:multiLevelType w:val="multilevel"/>
    <w:tmpl w:val="A96C1AC8"/>
    <w:lvl w:ilvl="0">
      <w:start w:val="1"/>
      <w:numFmt w:val="decimal"/>
      <w:lvlText w:val="%1."/>
      <w:lvlJc w:val="left"/>
      <w:pPr>
        <w:ind w:left="720" w:hanging="360"/>
      </w:pPr>
      <w:rPr>
        <w:b w:val="0"/>
      </w:rPr>
    </w:lvl>
    <w:lvl w:ilvl="1">
      <w:start w:val="2"/>
      <w:numFmt w:val="decimal"/>
      <w:isLgl/>
      <w:lvlText w:val="%1.%2."/>
      <w:lvlJc w:val="left"/>
      <w:pPr>
        <w:ind w:left="932" w:hanging="540"/>
      </w:pPr>
      <w:rPr>
        <w:rFonts w:hint="default"/>
      </w:rPr>
    </w:lvl>
    <w:lvl w:ilvl="2">
      <w:start w:val="2"/>
      <w:numFmt w:val="decimal"/>
      <w:isLgl/>
      <w:lvlText w:val="%1.%2.%3."/>
      <w:lvlJc w:val="left"/>
      <w:pPr>
        <w:ind w:left="1144" w:hanging="720"/>
      </w:pPr>
      <w:rPr>
        <w:rFonts w:hint="default"/>
      </w:rPr>
    </w:lvl>
    <w:lvl w:ilvl="3">
      <w:start w:val="1"/>
      <w:numFmt w:val="decimal"/>
      <w:isLgl/>
      <w:lvlText w:val="%1.%2.%3.%4."/>
      <w:lvlJc w:val="left"/>
      <w:pPr>
        <w:ind w:left="1176" w:hanging="720"/>
      </w:pPr>
      <w:rPr>
        <w:rFonts w:hint="default"/>
      </w:rPr>
    </w:lvl>
    <w:lvl w:ilvl="4">
      <w:start w:val="1"/>
      <w:numFmt w:val="decimal"/>
      <w:isLgl/>
      <w:lvlText w:val="%1.%2.%3.%4.%5."/>
      <w:lvlJc w:val="left"/>
      <w:pPr>
        <w:ind w:left="1568" w:hanging="1080"/>
      </w:pPr>
      <w:rPr>
        <w:rFonts w:hint="default"/>
      </w:rPr>
    </w:lvl>
    <w:lvl w:ilvl="5">
      <w:start w:val="1"/>
      <w:numFmt w:val="decimal"/>
      <w:isLgl/>
      <w:lvlText w:val="%1.%2.%3.%4.%5.%6."/>
      <w:lvlJc w:val="left"/>
      <w:pPr>
        <w:ind w:left="1600" w:hanging="1080"/>
      </w:pPr>
      <w:rPr>
        <w:rFonts w:hint="default"/>
      </w:rPr>
    </w:lvl>
    <w:lvl w:ilvl="6">
      <w:start w:val="1"/>
      <w:numFmt w:val="decimal"/>
      <w:isLgl/>
      <w:lvlText w:val="%1.%2.%3.%4.%5.%6.%7."/>
      <w:lvlJc w:val="left"/>
      <w:pPr>
        <w:ind w:left="1992" w:hanging="1440"/>
      </w:pPr>
      <w:rPr>
        <w:rFonts w:hint="default"/>
      </w:rPr>
    </w:lvl>
    <w:lvl w:ilvl="7">
      <w:start w:val="1"/>
      <w:numFmt w:val="decimal"/>
      <w:isLgl/>
      <w:lvlText w:val="%1.%2.%3.%4.%5.%6.%7.%8."/>
      <w:lvlJc w:val="left"/>
      <w:pPr>
        <w:ind w:left="2024" w:hanging="1440"/>
      </w:pPr>
      <w:rPr>
        <w:rFonts w:hint="default"/>
      </w:rPr>
    </w:lvl>
    <w:lvl w:ilvl="8">
      <w:start w:val="1"/>
      <w:numFmt w:val="decimal"/>
      <w:isLgl/>
      <w:lvlText w:val="%1.%2.%3.%4.%5.%6.%7.%8.%9."/>
      <w:lvlJc w:val="left"/>
      <w:pPr>
        <w:ind w:left="2416" w:hanging="1800"/>
      </w:pPr>
      <w:rPr>
        <w:rFonts w:hint="default"/>
      </w:rPr>
    </w:lvl>
  </w:abstractNum>
  <w:abstractNum w:abstractNumId="25" w15:restartNumberingAfterBreak="0">
    <w:nsid w:val="08416467"/>
    <w:multiLevelType w:val="multilevel"/>
    <w:tmpl w:val="00FE51A0"/>
    <w:lvl w:ilvl="0">
      <w:start w:val="1"/>
      <w:numFmt w:val="decimal"/>
      <w:lvlText w:val="%1."/>
      <w:lvlJc w:val="left"/>
      <w:pPr>
        <w:ind w:left="360" w:hanging="360"/>
      </w:pPr>
      <w:rPr>
        <w:rFonts w:hint="default"/>
        <w:b w:val="0"/>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0AF4713C"/>
    <w:multiLevelType w:val="hybridMultilevel"/>
    <w:tmpl w:val="C29EC316"/>
    <w:lvl w:ilvl="0" w:tplc="B87277F4">
      <w:start w:val="1"/>
      <w:numFmt w:val="decimal"/>
      <w:lvlText w:val="%1."/>
      <w:lvlJc w:val="left"/>
      <w:pPr>
        <w:tabs>
          <w:tab w:val="num" w:pos="1890"/>
        </w:tabs>
        <w:ind w:left="1890" w:hanging="810"/>
      </w:pPr>
      <w:rPr>
        <w:rFonts w:cs="Times New Roman" w:hint="default"/>
        <w:b w:val="0"/>
        <w:i w:val="0"/>
        <w:color w:val="000000"/>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9CFC1EE6">
      <w:numFmt w:val="bullet"/>
      <w:lvlText w:val="·"/>
      <w:lvlJc w:val="left"/>
      <w:pPr>
        <w:ind w:left="2880" w:hanging="360"/>
      </w:pPr>
      <w:rPr>
        <w:rFonts w:ascii="Times New Roman" w:eastAsia="Times New Roman" w:hAnsi="Times New Roman"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0B782E5C"/>
    <w:multiLevelType w:val="multilevel"/>
    <w:tmpl w:val="DBC4712E"/>
    <w:lvl w:ilvl="0">
      <w:start w:val="1"/>
      <w:numFmt w:val="decimal"/>
      <w:lvlText w:val="%1."/>
      <w:lvlJc w:val="left"/>
      <w:pPr>
        <w:ind w:left="360" w:hanging="360"/>
      </w:pPr>
      <w:rPr>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0DD25FBB"/>
    <w:multiLevelType w:val="multilevel"/>
    <w:tmpl w:val="9AA8C1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0F8D3A39"/>
    <w:multiLevelType w:val="multilevel"/>
    <w:tmpl w:val="833C3586"/>
    <w:name w:val="WW8Num882"/>
    <w:lvl w:ilvl="0">
      <w:start w:val="1"/>
      <w:numFmt w:val="decimal"/>
      <w:lvlText w:val="%1)"/>
      <w:lvlJc w:val="left"/>
      <w:pPr>
        <w:tabs>
          <w:tab w:val="num" w:pos="720"/>
        </w:tabs>
        <w:ind w:left="720" w:hanging="360"/>
      </w:pPr>
      <w:rPr>
        <w:rFonts w:ascii="Open Sans" w:eastAsia="Times New Roman" w:hAnsi="Open Sans" w:cs="Open Sans" w:hint="default"/>
        <w:sz w:val="20"/>
        <w:szCs w:val="20"/>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30" w15:restartNumberingAfterBreak="0">
    <w:nsid w:val="117D22B5"/>
    <w:multiLevelType w:val="hybridMultilevel"/>
    <w:tmpl w:val="DC4A8A54"/>
    <w:lvl w:ilvl="0" w:tplc="02247294">
      <w:start w:val="1"/>
      <w:numFmt w:val="decimal"/>
      <w:lvlText w:val="%1."/>
      <w:lvlJc w:val="left"/>
      <w:pPr>
        <w:ind w:left="720" w:hanging="360"/>
      </w:pPr>
      <w:rPr>
        <w:rFonts w:ascii="Times New Roman" w:hAnsi="Times New Roman"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463543F"/>
    <w:multiLevelType w:val="hybridMultilevel"/>
    <w:tmpl w:val="E380445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161C71F3"/>
    <w:multiLevelType w:val="hybridMultilevel"/>
    <w:tmpl w:val="23F6F6B8"/>
    <w:lvl w:ilvl="0" w:tplc="EC46BD0C">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6271682"/>
    <w:multiLevelType w:val="hybridMultilevel"/>
    <w:tmpl w:val="68AE50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E1242FC"/>
    <w:multiLevelType w:val="hybridMultilevel"/>
    <w:tmpl w:val="8126F6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FF821A9"/>
    <w:multiLevelType w:val="hybridMultilevel"/>
    <w:tmpl w:val="29761A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0132B34"/>
    <w:multiLevelType w:val="hybridMultilevel"/>
    <w:tmpl w:val="46C2CD0C"/>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23B5856"/>
    <w:multiLevelType w:val="hybridMultilevel"/>
    <w:tmpl w:val="6E4011C2"/>
    <w:lvl w:ilvl="0" w:tplc="0415000F">
      <w:start w:val="1"/>
      <w:numFmt w:val="decimal"/>
      <w:lvlText w:val="%1."/>
      <w:lvlJc w:val="left"/>
      <w:pPr>
        <w:ind w:left="720" w:hanging="360"/>
      </w:pPr>
      <w:rPr>
        <w:b w:val="0"/>
      </w:rPr>
    </w:lvl>
    <w:lvl w:ilvl="1" w:tplc="9C08512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2D908F5"/>
    <w:multiLevelType w:val="hybridMultilevel"/>
    <w:tmpl w:val="F8765F9E"/>
    <w:lvl w:ilvl="0" w:tplc="04150011">
      <w:start w:val="1"/>
      <w:numFmt w:val="decimal"/>
      <w:lvlText w:val="%1)"/>
      <w:lvlJc w:val="left"/>
      <w:pPr>
        <w:ind w:left="720" w:hanging="360"/>
      </w:pPr>
      <w:rPr>
        <w:rFonts w:hint="default"/>
      </w:rPr>
    </w:lvl>
    <w:lvl w:ilvl="1" w:tplc="F0F0F218">
      <w:start w:val="1"/>
      <w:numFmt w:val="decimal"/>
      <w:lvlText w:val="%2."/>
      <w:lvlJc w:val="left"/>
      <w:pPr>
        <w:ind w:left="1440" w:hanging="360"/>
      </w:pPr>
      <w:rPr>
        <w:rFonts w:hint="default"/>
      </w:rPr>
    </w:lvl>
    <w:lvl w:ilvl="2" w:tplc="C15A3D3A">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4230766"/>
    <w:multiLevelType w:val="hybridMultilevel"/>
    <w:tmpl w:val="21A6428C"/>
    <w:lvl w:ilvl="0" w:tplc="F0F0F218">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5880240"/>
    <w:multiLevelType w:val="hybridMultilevel"/>
    <w:tmpl w:val="12386EC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269C72B9"/>
    <w:multiLevelType w:val="multilevel"/>
    <w:tmpl w:val="CC080D58"/>
    <w:lvl w:ilvl="0">
      <w:start w:val="1"/>
      <w:numFmt w:val="decimal"/>
      <w:lvlText w:val="%1."/>
      <w:lvlJc w:val="left"/>
      <w:pPr>
        <w:tabs>
          <w:tab w:val="num" w:pos="720"/>
        </w:tabs>
        <w:ind w:left="720" w:hanging="360"/>
      </w:pPr>
      <w:rPr>
        <w:rFonts w:ascii="Times New Roman" w:eastAsia="Times New Roman" w:hAnsi="Times New Roman" w:cs="Times New Roman"/>
        <w:b/>
      </w:rPr>
    </w:lvl>
    <w:lvl w:ilvl="1">
      <w:start w:val="1"/>
      <w:numFmt w:val="decimal"/>
      <w:lvlText w:val="%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42" w15:restartNumberingAfterBreak="0">
    <w:nsid w:val="27326530"/>
    <w:multiLevelType w:val="multilevel"/>
    <w:tmpl w:val="D410211A"/>
    <w:lvl w:ilvl="0">
      <w:start w:val="2"/>
      <w:numFmt w:val="decimal"/>
      <w:lvlText w:val="%1."/>
      <w:lvlJc w:val="left"/>
      <w:pPr>
        <w:ind w:left="720" w:hanging="360"/>
      </w:pPr>
      <w:rPr>
        <w:rFonts w:hint="default"/>
        <w:b/>
        <w:u w:val="none"/>
      </w:rPr>
    </w:lvl>
    <w:lvl w:ilvl="1">
      <w:start w:val="1"/>
      <w:numFmt w:val="decimal"/>
      <w:isLgl/>
      <w:lvlText w:val="%1.%2."/>
      <w:lvlJc w:val="left"/>
      <w:pPr>
        <w:ind w:left="932" w:hanging="540"/>
      </w:pPr>
      <w:rPr>
        <w:rFonts w:hint="default"/>
        <w:b w:val="0"/>
      </w:rPr>
    </w:lvl>
    <w:lvl w:ilvl="2">
      <w:start w:val="2"/>
      <w:numFmt w:val="decimal"/>
      <w:isLgl/>
      <w:lvlText w:val="%1.%2.%3."/>
      <w:lvlJc w:val="left"/>
      <w:pPr>
        <w:ind w:left="1144" w:hanging="720"/>
      </w:pPr>
      <w:rPr>
        <w:rFonts w:hint="default"/>
        <w:b/>
      </w:rPr>
    </w:lvl>
    <w:lvl w:ilvl="3">
      <w:start w:val="1"/>
      <w:numFmt w:val="decimal"/>
      <w:isLgl/>
      <w:lvlText w:val="%1.%2.%3.%4."/>
      <w:lvlJc w:val="left"/>
      <w:pPr>
        <w:ind w:left="1176" w:hanging="720"/>
      </w:pPr>
      <w:rPr>
        <w:rFonts w:hint="default"/>
      </w:rPr>
    </w:lvl>
    <w:lvl w:ilvl="4">
      <w:start w:val="1"/>
      <w:numFmt w:val="decimal"/>
      <w:isLgl/>
      <w:lvlText w:val="%1.%2.%3.%4.%5."/>
      <w:lvlJc w:val="left"/>
      <w:pPr>
        <w:ind w:left="1568" w:hanging="1080"/>
      </w:pPr>
      <w:rPr>
        <w:rFonts w:hint="default"/>
      </w:rPr>
    </w:lvl>
    <w:lvl w:ilvl="5">
      <w:start w:val="1"/>
      <w:numFmt w:val="decimal"/>
      <w:isLgl/>
      <w:lvlText w:val="%1.%2.%3.%4.%5.%6."/>
      <w:lvlJc w:val="left"/>
      <w:pPr>
        <w:ind w:left="1600" w:hanging="1080"/>
      </w:pPr>
      <w:rPr>
        <w:rFonts w:hint="default"/>
      </w:rPr>
    </w:lvl>
    <w:lvl w:ilvl="6">
      <w:start w:val="1"/>
      <w:numFmt w:val="decimal"/>
      <w:isLgl/>
      <w:lvlText w:val="%1.%2.%3.%4.%5.%6.%7."/>
      <w:lvlJc w:val="left"/>
      <w:pPr>
        <w:ind w:left="1992" w:hanging="1440"/>
      </w:pPr>
      <w:rPr>
        <w:rFonts w:hint="default"/>
      </w:rPr>
    </w:lvl>
    <w:lvl w:ilvl="7">
      <w:start w:val="1"/>
      <w:numFmt w:val="decimal"/>
      <w:isLgl/>
      <w:lvlText w:val="%1.%2.%3.%4.%5.%6.%7.%8."/>
      <w:lvlJc w:val="left"/>
      <w:pPr>
        <w:ind w:left="2024" w:hanging="1440"/>
      </w:pPr>
      <w:rPr>
        <w:rFonts w:hint="default"/>
      </w:rPr>
    </w:lvl>
    <w:lvl w:ilvl="8">
      <w:start w:val="1"/>
      <w:numFmt w:val="decimal"/>
      <w:isLgl/>
      <w:lvlText w:val="%1.%2.%3.%4.%5.%6.%7.%8.%9."/>
      <w:lvlJc w:val="left"/>
      <w:pPr>
        <w:ind w:left="2416" w:hanging="1800"/>
      </w:pPr>
      <w:rPr>
        <w:rFonts w:hint="default"/>
      </w:rPr>
    </w:lvl>
  </w:abstractNum>
  <w:abstractNum w:abstractNumId="43" w15:restartNumberingAfterBreak="0">
    <w:nsid w:val="276B5B95"/>
    <w:multiLevelType w:val="multilevel"/>
    <w:tmpl w:val="923EC208"/>
    <w:lvl w:ilvl="0">
      <w:start w:val="1"/>
      <w:numFmt w:val="decimal"/>
      <w:lvlText w:val="%1."/>
      <w:lvlJc w:val="left"/>
      <w:pPr>
        <w:tabs>
          <w:tab w:val="num" w:pos="363"/>
        </w:tabs>
        <w:ind w:left="363" w:hanging="363"/>
      </w:pPr>
      <w:rPr>
        <w:rFonts w:ascii="Times New Roman" w:hAnsi="Times New Roman" w:hint="default"/>
        <w:b w:val="0"/>
        <w:sz w:val="22"/>
      </w:rPr>
    </w:lvl>
    <w:lvl w:ilvl="1">
      <w:start w:val="1"/>
      <w:numFmt w:val="decimal"/>
      <w:lvlText w:val="%2."/>
      <w:lvlJc w:val="left"/>
      <w:pPr>
        <w:tabs>
          <w:tab w:val="num" w:pos="794"/>
        </w:tabs>
        <w:ind w:left="794" w:hanging="471"/>
      </w:pPr>
      <w:rPr>
        <w:rFonts w:ascii="Open Sans" w:eastAsia="Times New Roman" w:hAnsi="Open Sans" w:cs="Open Sans" w:hint="default"/>
        <w:b w:val="0"/>
        <w:i w:val="0"/>
        <w:sz w:val="20"/>
        <w:szCs w:val="20"/>
      </w:rPr>
    </w:lvl>
    <w:lvl w:ilvl="2">
      <w:start w:val="1"/>
      <w:numFmt w:val="decimal"/>
      <w:lvlText w:val="%3)"/>
      <w:lvlJc w:val="left"/>
      <w:pPr>
        <w:tabs>
          <w:tab w:val="num" w:pos="1134"/>
        </w:tabs>
        <w:ind w:left="1134" w:hanging="340"/>
      </w:pPr>
      <w:rPr>
        <w:rFonts w:ascii="Times New Roman" w:hAnsi="Times New Roman" w:hint="default"/>
        <w:b w:val="0"/>
        <w:i w:val="0"/>
        <w:strike w:val="0"/>
        <w:sz w:val="22"/>
        <w:szCs w:val="22"/>
      </w:rPr>
    </w:lvl>
    <w:lvl w:ilvl="3">
      <w:start w:val="1"/>
      <w:numFmt w:val="lowerLetter"/>
      <w:lvlText w:val="%4)"/>
      <w:lvlJc w:val="left"/>
      <w:pPr>
        <w:tabs>
          <w:tab w:val="num" w:pos="1474"/>
        </w:tabs>
        <w:ind w:left="1474" w:hanging="340"/>
      </w:pPr>
      <w:rPr>
        <w:rFonts w:ascii="Times New Roman" w:hAnsi="Times New Roman" w:hint="default"/>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44" w15:restartNumberingAfterBreak="0">
    <w:nsid w:val="304F7B03"/>
    <w:multiLevelType w:val="multilevel"/>
    <w:tmpl w:val="F4A4F1E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341262E0"/>
    <w:multiLevelType w:val="hybridMultilevel"/>
    <w:tmpl w:val="DC4A8A54"/>
    <w:lvl w:ilvl="0" w:tplc="02247294">
      <w:start w:val="1"/>
      <w:numFmt w:val="decimal"/>
      <w:lvlText w:val="%1."/>
      <w:lvlJc w:val="left"/>
      <w:pPr>
        <w:ind w:left="720" w:hanging="360"/>
      </w:pPr>
      <w:rPr>
        <w:rFonts w:ascii="Times New Roman" w:hAnsi="Times New Roman"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4E5727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5F376EC"/>
    <w:multiLevelType w:val="hybridMultilevel"/>
    <w:tmpl w:val="3FCA9D24"/>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8" w15:restartNumberingAfterBreak="0">
    <w:nsid w:val="36493A94"/>
    <w:multiLevelType w:val="multilevel"/>
    <w:tmpl w:val="F45641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36AB0C54"/>
    <w:multiLevelType w:val="hybridMultilevel"/>
    <w:tmpl w:val="21AE61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79F1010"/>
    <w:multiLevelType w:val="hybridMultilevel"/>
    <w:tmpl w:val="FCB6562A"/>
    <w:lvl w:ilvl="0" w:tplc="889E78B8">
      <w:start w:val="1"/>
      <w:numFmt w:val="decimal"/>
      <w:lvlText w:val="%1."/>
      <w:lvlJc w:val="left"/>
      <w:pPr>
        <w:tabs>
          <w:tab w:val="num" w:pos="720"/>
        </w:tabs>
        <w:ind w:left="720" w:hanging="360"/>
      </w:pPr>
      <w:rPr>
        <w:rFonts w:eastAsia="Times New Roman" w:cs="Times New Roman" w:hint="default"/>
        <w:b w:val="0"/>
        <w:bCs w:val="0"/>
        <w:strike w:val="0"/>
      </w:rPr>
    </w:lvl>
    <w:lvl w:ilvl="1" w:tplc="EE2A79C6">
      <w:start w:val="1"/>
      <w:numFmt w:val="lowerLetter"/>
      <w:lvlText w:val="%2)"/>
      <w:lvlJc w:val="left"/>
      <w:pPr>
        <w:tabs>
          <w:tab w:val="num" w:pos="1495"/>
        </w:tabs>
        <w:ind w:left="1495" w:hanging="360"/>
      </w:pPr>
      <w:rPr>
        <w:rFonts w:cs="Times New Roman" w:hint="default"/>
        <w:b w:val="0"/>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1" w15:restartNumberingAfterBreak="0">
    <w:nsid w:val="37F737C6"/>
    <w:multiLevelType w:val="multilevel"/>
    <w:tmpl w:val="8C8C7D9C"/>
    <w:lvl w:ilvl="0">
      <w:start w:val="1"/>
      <w:numFmt w:val="decimal"/>
      <w:lvlText w:val="%1."/>
      <w:lvlJc w:val="left"/>
      <w:pPr>
        <w:ind w:left="720" w:hanging="360"/>
      </w:pPr>
      <w:rPr>
        <w:rFonts w:hint="default"/>
        <w:b w:val="0"/>
        <w:u w:val="none"/>
      </w:rPr>
    </w:lvl>
    <w:lvl w:ilvl="1">
      <w:start w:val="2"/>
      <w:numFmt w:val="decimal"/>
      <w:isLgl/>
      <w:lvlText w:val="%1.%2."/>
      <w:lvlJc w:val="left"/>
      <w:pPr>
        <w:ind w:left="932" w:hanging="540"/>
      </w:pPr>
      <w:rPr>
        <w:rFonts w:hint="default"/>
        <w:b w:val="0"/>
      </w:rPr>
    </w:lvl>
    <w:lvl w:ilvl="2">
      <w:start w:val="2"/>
      <w:numFmt w:val="decimal"/>
      <w:isLgl/>
      <w:lvlText w:val="%1.%2.%3."/>
      <w:lvlJc w:val="left"/>
      <w:pPr>
        <w:ind w:left="1144" w:hanging="720"/>
      </w:pPr>
      <w:rPr>
        <w:rFonts w:hint="default"/>
        <w:b/>
      </w:rPr>
    </w:lvl>
    <w:lvl w:ilvl="3">
      <w:start w:val="1"/>
      <w:numFmt w:val="decimal"/>
      <w:isLgl/>
      <w:lvlText w:val="%1.%2.%3.%4."/>
      <w:lvlJc w:val="left"/>
      <w:pPr>
        <w:ind w:left="1176" w:hanging="720"/>
      </w:pPr>
      <w:rPr>
        <w:rFonts w:hint="default"/>
      </w:rPr>
    </w:lvl>
    <w:lvl w:ilvl="4">
      <w:start w:val="1"/>
      <w:numFmt w:val="decimal"/>
      <w:isLgl/>
      <w:lvlText w:val="%1.%2.%3.%4.%5."/>
      <w:lvlJc w:val="left"/>
      <w:pPr>
        <w:ind w:left="1568" w:hanging="1080"/>
      </w:pPr>
      <w:rPr>
        <w:rFonts w:hint="default"/>
      </w:rPr>
    </w:lvl>
    <w:lvl w:ilvl="5">
      <w:start w:val="1"/>
      <w:numFmt w:val="decimal"/>
      <w:isLgl/>
      <w:lvlText w:val="%1.%2.%3.%4.%5.%6."/>
      <w:lvlJc w:val="left"/>
      <w:pPr>
        <w:ind w:left="1600" w:hanging="1080"/>
      </w:pPr>
      <w:rPr>
        <w:rFonts w:hint="default"/>
      </w:rPr>
    </w:lvl>
    <w:lvl w:ilvl="6">
      <w:start w:val="1"/>
      <w:numFmt w:val="decimal"/>
      <w:isLgl/>
      <w:lvlText w:val="%1.%2.%3.%4.%5.%6.%7."/>
      <w:lvlJc w:val="left"/>
      <w:pPr>
        <w:ind w:left="1992" w:hanging="1440"/>
      </w:pPr>
      <w:rPr>
        <w:rFonts w:hint="default"/>
      </w:rPr>
    </w:lvl>
    <w:lvl w:ilvl="7">
      <w:start w:val="1"/>
      <w:numFmt w:val="decimal"/>
      <w:isLgl/>
      <w:lvlText w:val="%1.%2.%3.%4.%5.%6.%7.%8."/>
      <w:lvlJc w:val="left"/>
      <w:pPr>
        <w:ind w:left="2024" w:hanging="1440"/>
      </w:pPr>
      <w:rPr>
        <w:rFonts w:hint="default"/>
      </w:rPr>
    </w:lvl>
    <w:lvl w:ilvl="8">
      <w:start w:val="1"/>
      <w:numFmt w:val="decimal"/>
      <w:isLgl/>
      <w:lvlText w:val="%1.%2.%3.%4.%5.%6.%7.%8.%9."/>
      <w:lvlJc w:val="left"/>
      <w:pPr>
        <w:ind w:left="2416" w:hanging="1800"/>
      </w:pPr>
      <w:rPr>
        <w:rFonts w:hint="default"/>
      </w:rPr>
    </w:lvl>
  </w:abstractNum>
  <w:abstractNum w:abstractNumId="52" w15:restartNumberingAfterBreak="0">
    <w:nsid w:val="3CDD2F01"/>
    <w:multiLevelType w:val="hybridMultilevel"/>
    <w:tmpl w:val="C76055CA"/>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3" w15:restartNumberingAfterBreak="0">
    <w:nsid w:val="43C1174A"/>
    <w:multiLevelType w:val="hybridMultilevel"/>
    <w:tmpl w:val="A7C602BA"/>
    <w:lvl w:ilvl="0" w:tplc="1C3C7E48">
      <w:start w:val="1"/>
      <w:numFmt w:val="lowerLetter"/>
      <w:lvlText w:val="%1)"/>
      <w:lvlJc w:val="left"/>
      <w:pPr>
        <w:ind w:left="720" w:hanging="360"/>
      </w:pPr>
      <w:rPr>
        <w:rFonts w:asciiTheme="minorHAnsi" w:hAnsiTheme="minorHAnsi" w:cstheme="minorHAnsi" w:hint="default"/>
        <w:b w:val="0"/>
        <w:bCs/>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45833C2"/>
    <w:multiLevelType w:val="hybridMultilevel"/>
    <w:tmpl w:val="BE86BC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758504A"/>
    <w:multiLevelType w:val="hybridMultilevel"/>
    <w:tmpl w:val="0464DD9A"/>
    <w:lvl w:ilvl="0" w:tplc="04150011">
      <w:start w:val="1"/>
      <w:numFmt w:val="decimal"/>
      <w:lvlText w:val="%1)"/>
      <w:lvlJc w:val="left"/>
      <w:pPr>
        <w:ind w:left="927" w:hanging="360"/>
      </w:pPr>
      <w:rPr>
        <w:rFonts w:hint="default"/>
      </w:rPr>
    </w:lvl>
    <w:lvl w:ilvl="1" w:tplc="EAB0F134">
      <w:start w:val="1"/>
      <w:numFmt w:val="lowerLetter"/>
      <w:lvlText w:val="%2)"/>
      <w:lvlJc w:val="left"/>
      <w:pPr>
        <w:ind w:left="1647" w:hanging="36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6" w15:restartNumberingAfterBreak="0">
    <w:nsid w:val="4BB4104C"/>
    <w:multiLevelType w:val="multilevel"/>
    <w:tmpl w:val="16C85E58"/>
    <w:lvl w:ilvl="0">
      <w:start w:val="1"/>
      <w:numFmt w:val="decimal"/>
      <w:lvlText w:val="%1."/>
      <w:lvlJc w:val="left"/>
      <w:pPr>
        <w:tabs>
          <w:tab w:val="num" w:pos="720"/>
        </w:tabs>
        <w:ind w:left="720" w:hanging="720"/>
      </w:pPr>
      <w:rPr>
        <w:b w:val="0"/>
        <w:bCs w:val="0"/>
      </w:r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7" w15:restartNumberingAfterBreak="0">
    <w:nsid w:val="4ED76516"/>
    <w:multiLevelType w:val="hybridMultilevel"/>
    <w:tmpl w:val="AFD0370E"/>
    <w:lvl w:ilvl="0" w:tplc="875A0630">
      <w:start w:val="1"/>
      <w:numFmt w:val="lowerLetter"/>
      <w:lvlText w:val="%1)"/>
      <w:lvlJc w:val="left"/>
      <w:pPr>
        <w:ind w:left="720" w:hanging="360"/>
      </w:pPr>
      <w:rPr>
        <w:rFonts w:asciiTheme="minorHAnsi" w:hAnsiTheme="minorHAnsi" w:cs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4574EA8"/>
    <w:multiLevelType w:val="multilevel"/>
    <w:tmpl w:val="374A887E"/>
    <w:lvl w:ilvl="0">
      <w:start w:val="1"/>
      <w:numFmt w:val="decimal"/>
      <w:pStyle w:val="Listanumerowana"/>
      <w:lvlText w:val="%1."/>
      <w:lvlJc w:val="left"/>
      <w:pPr>
        <w:tabs>
          <w:tab w:val="num" w:pos="360"/>
        </w:tabs>
        <w:ind w:left="360" w:hanging="360"/>
      </w:pPr>
      <w:rPr>
        <w:rFonts w:hint="default"/>
        <w:b/>
      </w:rPr>
    </w:lvl>
    <w:lvl w:ilvl="1">
      <w:start w:val="1"/>
      <w:numFmt w:val="decimal"/>
      <w:pStyle w:val="Listanumerowana2"/>
      <w:lvlText w:val="%2."/>
      <w:lvlJc w:val="left"/>
      <w:pPr>
        <w:tabs>
          <w:tab w:val="num" w:pos="851"/>
        </w:tabs>
        <w:ind w:left="851" w:hanging="494"/>
      </w:pPr>
      <w:rPr>
        <w:rFonts w:ascii="Times New Roman" w:eastAsia="Times New Roman" w:hAnsi="Times New Roman" w:cs="Times New Roman"/>
        <w:b w:val="0"/>
      </w:rPr>
    </w:lvl>
    <w:lvl w:ilvl="2">
      <w:start w:val="1"/>
      <w:numFmt w:val="decimal"/>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9" w15:restartNumberingAfterBreak="0">
    <w:nsid w:val="5624702F"/>
    <w:multiLevelType w:val="hybridMultilevel"/>
    <w:tmpl w:val="2732F7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74658A0"/>
    <w:multiLevelType w:val="multilevel"/>
    <w:tmpl w:val="80B66382"/>
    <w:name w:val="WW8Num612"/>
    <w:lvl w:ilvl="0">
      <w:start w:val="13"/>
      <w:numFmt w:val="decimal"/>
      <w:lvlText w:val="%1."/>
      <w:lvlJc w:val="left"/>
      <w:pPr>
        <w:tabs>
          <w:tab w:val="num" w:pos="709"/>
        </w:tabs>
        <w:ind w:left="927" w:hanging="360"/>
      </w:pPr>
      <w:rPr>
        <w:rFonts w:ascii="Times New Roman" w:hAnsi="Times New Roman" w:cs="Times New Roman" w:hint="default"/>
        <w:sz w:val="22"/>
        <w:szCs w:val="22"/>
      </w:rPr>
    </w:lvl>
    <w:lvl w:ilvl="1">
      <w:start w:val="3"/>
      <w:numFmt w:val="lowerLetter"/>
      <w:lvlText w:val="%2)"/>
      <w:lvlJc w:val="left"/>
      <w:pPr>
        <w:tabs>
          <w:tab w:val="num" w:pos="1647"/>
        </w:tabs>
        <w:ind w:left="1647" w:hanging="360"/>
      </w:pPr>
      <w:rPr>
        <w:rFonts w:cs="Times New Roman" w:hint="default"/>
      </w:rPr>
    </w:lvl>
    <w:lvl w:ilvl="2">
      <w:start w:val="1"/>
      <w:numFmt w:val="lowerLetter"/>
      <w:lvlText w:val="%3)"/>
      <w:lvlJc w:val="left"/>
      <w:pPr>
        <w:tabs>
          <w:tab w:val="num" w:pos="0"/>
        </w:tabs>
        <w:ind w:left="2547" w:hanging="360"/>
      </w:pPr>
      <w:rPr>
        <w:rFonts w:ascii="Times New Roman" w:eastAsia="Times New Roman" w:hAnsi="Times New Roman" w:cs="Times New Roman" w:hint="default"/>
        <w:sz w:val="20"/>
        <w:szCs w:val="20"/>
      </w:rPr>
    </w:lvl>
    <w:lvl w:ilvl="3">
      <w:start w:val="1"/>
      <w:numFmt w:val="lowerLetter"/>
      <w:lvlText w:val="%4)"/>
      <w:lvlJc w:val="left"/>
      <w:pPr>
        <w:tabs>
          <w:tab w:val="num" w:pos="0"/>
        </w:tabs>
        <w:ind w:left="3087" w:hanging="360"/>
      </w:pPr>
      <w:rPr>
        <w:rFonts w:cs="Times New Roman" w:hint="default"/>
      </w:rPr>
    </w:lvl>
    <w:lvl w:ilvl="4">
      <w:numFmt w:val="bullet"/>
      <w:lvlText w:val=""/>
      <w:lvlJc w:val="left"/>
      <w:pPr>
        <w:tabs>
          <w:tab w:val="num" w:pos="0"/>
        </w:tabs>
        <w:ind w:left="3807" w:hanging="360"/>
      </w:pPr>
      <w:rPr>
        <w:rFonts w:ascii="Symbol" w:hAnsi="Symbol" w:hint="default"/>
      </w:rPr>
    </w:lvl>
    <w:lvl w:ilvl="5">
      <w:start w:val="1"/>
      <w:numFmt w:val="decimal"/>
      <w:lvlText w:val="%6)"/>
      <w:lvlJc w:val="left"/>
      <w:pPr>
        <w:tabs>
          <w:tab w:val="num" w:pos="0"/>
        </w:tabs>
        <w:ind w:left="4707" w:hanging="360"/>
      </w:pPr>
      <w:rPr>
        <w:rFonts w:ascii="Open Sans" w:hAnsi="Open Sans" w:cs="Open Sans" w:hint="default"/>
        <w:sz w:val="20"/>
        <w:szCs w:val="20"/>
      </w:rPr>
    </w:lvl>
    <w:lvl w:ilvl="6">
      <w:start w:val="2"/>
      <w:numFmt w:val="upperRoman"/>
      <w:lvlText w:val="%7."/>
      <w:lvlJc w:val="left"/>
      <w:pPr>
        <w:tabs>
          <w:tab w:val="num" w:pos="0"/>
        </w:tabs>
        <w:ind w:left="5607" w:hanging="720"/>
      </w:pPr>
      <w:rPr>
        <w:rFonts w:cs="Times New Roman" w:hint="default"/>
      </w:rPr>
    </w:lvl>
    <w:lvl w:ilvl="7">
      <w:start w:val="1"/>
      <w:numFmt w:val="lowerLetter"/>
      <w:lvlText w:val="%8)"/>
      <w:lvlJc w:val="left"/>
      <w:pPr>
        <w:tabs>
          <w:tab w:val="num" w:pos="-5323"/>
        </w:tabs>
        <w:ind w:left="644" w:hanging="360"/>
      </w:pPr>
      <w:rPr>
        <w:rFonts w:hint="default"/>
      </w:rPr>
    </w:lvl>
    <w:lvl w:ilvl="8">
      <w:start w:val="1"/>
      <w:numFmt w:val="lowerRoman"/>
      <w:lvlText w:val="%9."/>
      <w:lvlJc w:val="right"/>
      <w:pPr>
        <w:tabs>
          <w:tab w:val="num" w:pos="0"/>
        </w:tabs>
        <w:ind w:left="6687" w:hanging="180"/>
      </w:pPr>
      <w:rPr>
        <w:rFonts w:cs="Times New Roman" w:hint="default"/>
      </w:rPr>
    </w:lvl>
  </w:abstractNum>
  <w:abstractNum w:abstractNumId="61" w15:restartNumberingAfterBreak="0">
    <w:nsid w:val="672667C9"/>
    <w:multiLevelType w:val="multilevel"/>
    <w:tmpl w:val="EBC2070E"/>
    <w:lvl w:ilvl="0">
      <w:start w:val="1"/>
      <w:numFmt w:val="decimal"/>
      <w:lvlText w:val="%1."/>
      <w:lvlJc w:val="left"/>
      <w:pPr>
        <w:ind w:left="705" w:hanging="705"/>
      </w:pPr>
      <w:rPr>
        <w:rFonts w:hint="default"/>
      </w:rPr>
    </w:lvl>
    <w:lvl w:ilvl="1">
      <w:start w:val="1"/>
      <w:numFmt w:val="decimal"/>
      <w:lvlText w:val="%1.%2."/>
      <w:lvlJc w:val="left"/>
      <w:pPr>
        <w:ind w:left="1131" w:hanging="705"/>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9330719"/>
    <w:multiLevelType w:val="multilevel"/>
    <w:tmpl w:val="CED444D2"/>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b w:val="0"/>
        <w:color w:val="auto"/>
      </w:rPr>
    </w:lvl>
    <w:lvl w:ilvl="3">
      <w:start w:val="1"/>
      <w:numFmt w:val="decimal"/>
      <w:lvlText w:val="%4."/>
      <w:lvlJc w:val="left"/>
      <w:pPr>
        <w:tabs>
          <w:tab w:val="num" w:pos="720"/>
        </w:tabs>
        <w:ind w:left="648" w:hanging="648"/>
      </w:pPr>
      <w:rPr>
        <w:rFonts w:ascii="Calibri" w:eastAsia="Times New Roman" w:hAnsi="Calibri" w:cs="Times New Roman"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3" w15:restartNumberingAfterBreak="0">
    <w:nsid w:val="6C206135"/>
    <w:multiLevelType w:val="hybridMultilevel"/>
    <w:tmpl w:val="4440B8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FC94731"/>
    <w:multiLevelType w:val="multilevel"/>
    <w:tmpl w:val="378C6DB2"/>
    <w:lvl w:ilvl="0">
      <w:start w:val="3"/>
      <w:numFmt w:val="decimal"/>
      <w:lvlText w:val="%1."/>
      <w:lvlJc w:val="left"/>
      <w:pPr>
        <w:ind w:left="720" w:hanging="360"/>
      </w:pPr>
      <w:rPr>
        <w:rFonts w:hint="default"/>
        <w:b w:val="0"/>
        <w:u w:val="none"/>
      </w:rPr>
    </w:lvl>
    <w:lvl w:ilvl="1">
      <w:start w:val="1"/>
      <w:numFmt w:val="decimal"/>
      <w:isLgl/>
      <w:lvlText w:val="%1.%2."/>
      <w:lvlJc w:val="left"/>
      <w:pPr>
        <w:ind w:left="932" w:hanging="540"/>
      </w:pPr>
      <w:rPr>
        <w:rFonts w:hint="default"/>
        <w:b w:val="0"/>
      </w:rPr>
    </w:lvl>
    <w:lvl w:ilvl="2">
      <w:start w:val="2"/>
      <w:numFmt w:val="decimal"/>
      <w:isLgl/>
      <w:lvlText w:val="%1.%2.%3."/>
      <w:lvlJc w:val="left"/>
      <w:pPr>
        <w:ind w:left="1144" w:hanging="720"/>
      </w:pPr>
      <w:rPr>
        <w:rFonts w:hint="default"/>
        <w:b w:val="0"/>
      </w:rPr>
    </w:lvl>
    <w:lvl w:ilvl="3">
      <w:start w:val="1"/>
      <w:numFmt w:val="decimal"/>
      <w:isLgl/>
      <w:lvlText w:val="%1.%2.%3.%4."/>
      <w:lvlJc w:val="left"/>
      <w:pPr>
        <w:ind w:left="1176" w:hanging="720"/>
      </w:pPr>
      <w:rPr>
        <w:rFonts w:hint="default"/>
      </w:rPr>
    </w:lvl>
    <w:lvl w:ilvl="4">
      <w:start w:val="1"/>
      <w:numFmt w:val="decimal"/>
      <w:isLgl/>
      <w:lvlText w:val="%1.%2.%3.%4.%5."/>
      <w:lvlJc w:val="left"/>
      <w:pPr>
        <w:ind w:left="1568" w:hanging="1080"/>
      </w:pPr>
      <w:rPr>
        <w:rFonts w:hint="default"/>
      </w:rPr>
    </w:lvl>
    <w:lvl w:ilvl="5">
      <w:start w:val="1"/>
      <w:numFmt w:val="decimal"/>
      <w:isLgl/>
      <w:lvlText w:val="%1.%2.%3.%4.%5.%6."/>
      <w:lvlJc w:val="left"/>
      <w:pPr>
        <w:ind w:left="1600" w:hanging="1080"/>
      </w:pPr>
      <w:rPr>
        <w:rFonts w:hint="default"/>
      </w:rPr>
    </w:lvl>
    <w:lvl w:ilvl="6">
      <w:start w:val="1"/>
      <w:numFmt w:val="decimal"/>
      <w:isLgl/>
      <w:lvlText w:val="%1.%2.%3.%4.%5.%6.%7."/>
      <w:lvlJc w:val="left"/>
      <w:pPr>
        <w:ind w:left="1992" w:hanging="1440"/>
      </w:pPr>
      <w:rPr>
        <w:rFonts w:hint="default"/>
      </w:rPr>
    </w:lvl>
    <w:lvl w:ilvl="7">
      <w:start w:val="1"/>
      <w:numFmt w:val="decimal"/>
      <w:isLgl/>
      <w:lvlText w:val="%1.%2.%3.%4.%5.%6.%7.%8."/>
      <w:lvlJc w:val="left"/>
      <w:pPr>
        <w:ind w:left="2024" w:hanging="1440"/>
      </w:pPr>
      <w:rPr>
        <w:rFonts w:hint="default"/>
      </w:rPr>
    </w:lvl>
    <w:lvl w:ilvl="8">
      <w:start w:val="1"/>
      <w:numFmt w:val="decimal"/>
      <w:isLgl/>
      <w:lvlText w:val="%1.%2.%3.%4.%5.%6.%7.%8.%9."/>
      <w:lvlJc w:val="left"/>
      <w:pPr>
        <w:ind w:left="2416" w:hanging="1800"/>
      </w:pPr>
      <w:rPr>
        <w:rFonts w:hint="default"/>
      </w:rPr>
    </w:lvl>
  </w:abstractNum>
  <w:abstractNum w:abstractNumId="65" w15:restartNumberingAfterBreak="0">
    <w:nsid w:val="700E2545"/>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70FF24CB"/>
    <w:multiLevelType w:val="hybridMultilevel"/>
    <w:tmpl w:val="E5CC541C"/>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13F4FB7"/>
    <w:multiLevelType w:val="hybridMultilevel"/>
    <w:tmpl w:val="73DC22BC"/>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38BC13BE">
      <w:start w:val="1"/>
      <w:numFmt w:val="decimal"/>
      <w:lvlText w:val="%3."/>
      <w:lvlJc w:val="left"/>
      <w:pPr>
        <w:ind w:left="2922" w:hanging="375"/>
      </w:pPr>
      <w:rPr>
        <w:rFonts w:hint="default"/>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8" w15:restartNumberingAfterBreak="0">
    <w:nsid w:val="75517A3F"/>
    <w:multiLevelType w:val="hybridMultilevel"/>
    <w:tmpl w:val="D4D8F020"/>
    <w:lvl w:ilvl="0" w:tplc="9D08BC6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5F93018"/>
    <w:multiLevelType w:val="hybridMultilevel"/>
    <w:tmpl w:val="8FB23E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8DC505A"/>
    <w:multiLevelType w:val="hybridMultilevel"/>
    <w:tmpl w:val="A22024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BFB3194"/>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rPr>
        <w:color w:val="auto"/>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7D0E4699"/>
    <w:multiLevelType w:val="multilevel"/>
    <w:tmpl w:val="722EC866"/>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7FC61185"/>
    <w:multiLevelType w:val="hybridMultilevel"/>
    <w:tmpl w:val="DC4A8A54"/>
    <w:lvl w:ilvl="0" w:tplc="02247294">
      <w:start w:val="1"/>
      <w:numFmt w:val="decimal"/>
      <w:lvlText w:val="%1."/>
      <w:lvlJc w:val="left"/>
      <w:pPr>
        <w:ind w:left="720" w:hanging="360"/>
      </w:pPr>
      <w:rPr>
        <w:rFonts w:ascii="Times New Roman" w:hAnsi="Times New Roman"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17195661">
    <w:abstractNumId w:val="43"/>
  </w:num>
  <w:num w:numId="2" w16cid:durableId="1606186277">
    <w:abstractNumId w:val="71"/>
  </w:num>
  <w:num w:numId="3" w16cid:durableId="852064927">
    <w:abstractNumId w:val="65"/>
  </w:num>
  <w:num w:numId="4" w16cid:durableId="1256983337">
    <w:abstractNumId w:val="58"/>
  </w:num>
  <w:num w:numId="5" w16cid:durableId="1036082622">
    <w:abstractNumId w:val="26"/>
  </w:num>
  <w:num w:numId="6" w16cid:durableId="1609846450">
    <w:abstractNumId w:val="24"/>
  </w:num>
  <w:num w:numId="7" w16cid:durableId="325743587">
    <w:abstractNumId w:val="72"/>
  </w:num>
  <w:num w:numId="8" w16cid:durableId="2049332415">
    <w:abstractNumId w:val="28"/>
  </w:num>
  <w:num w:numId="9" w16cid:durableId="167063014">
    <w:abstractNumId w:val="44"/>
  </w:num>
  <w:num w:numId="10" w16cid:durableId="1825125050">
    <w:abstractNumId w:val="27"/>
  </w:num>
  <w:num w:numId="11" w16cid:durableId="1021277511">
    <w:abstractNumId w:val="51"/>
  </w:num>
  <w:num w:numId="12" w16cid:durableId="380524575">
    <w:abstractNumId w:val="41"/>
  </w:num>
  <w:num w:numId="13" w16cid:durableId="778647174">
    <w:abstractNumId w:val="61"/>
  </w:num>
  <w:num w:numId="14" w16cid:durableId="456458874">
    <w:abstractNumId w:val="37"/>
  </w:num>
  <w:num w:numId="15" w16cid:durableId="476263228">
    <w:abstractNumId w:val="46"/>
  </w:num>
  <w:num w:numId="16" w16cid:durableId="879710543">
    <w:abstractNumId w:val="42"/>
  </w:num>
  <w:num w:numId="17" w16cid:durableId="795758600">
    <w:abstractNumId w:val="55"/>
  </w:num>
  <w:num w:numId="18" w16cid:durableId="2085099542">
    <w:abstractNumId w:val="67"/>
  </w:num>
  <w:num w:numId="19" w16cid:durableId="528299049">
    <w:abstractNumId w:val="25"/>
  </w:num>
  <w:num w:numId="20" w16cid:durableId="311107226">
    <w:abstractNumId w:val="52"/>
  </w:num>
  <w:num w:numId="21" w16cid:durableId="1419791603">
    <w:abstractNumId w:val="32"/>
  </w:num>
  <w:num w:numId="22" w16cid:durableId="7019976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52904724">
    <w:abstractNumId w:val="64"/>
  </w:num>
  <w:num w:numId="24" w16cid:durableId="1249927726">
    <w:abstractNumId w:val="48"/>
  </w:num>
  <w:num w:numId="25" w16cid:durableId="247352749">
    <w:abstractNumId w:val="70"/>
  </w:num>
  <w:num w:numId="26" w16cid:durableId="868418185">
    <w:abstractNumId w:val="66"/>
  </w:num>
  <w:num w:numId="27" w16cid:durableId="1776246008">
    <w:abstractNumId w:val="33"/>
  </w:num>
  <w:num w:numId="28" w16cid:durableId="1530297225">
    <w:abstractNumId w:val="38"/>
  </w:num>
  <w:num w:numId="29" w16cid:durableId="2024816649">
    <w:abstractNumId w:val="36"/>
  </w:num>
  <w:num w:numId="30" w16cid:durableId="1995183778">
    <w:abstractNumId w:val="68"/>
  </w:num>
  <w:num w:numId="31" w16cid:durableId="1746337980">
    <w:abstractNumId w:val="63"/>
  </w:num>
  <w:num w:numId="32" w16cid:durableId="26373323">
    <w:abstractNumId w:val="34"/>
  </w:num>
  <w:num w:numId="33" w16cid:durableId="2056083739">
    <w:abstractNumId w:val="69"/>
  </w:num>
  <w:num w:numId="34" w16cid:durableId="1999963874">
    <w:abstractNumId w:val="59"/>
  </w:num>
  <w:num w:numId="35" w16cid:durableId="1962031426">
    <w:abstractNumId w:val="49"/>
  </w:num>
  <w:num w:numId="36" w16cid:durableId="1046100890">
    <w:abstractNumId w:val="39"/>
  </w:num>
  <w:num w:numId="37" w16cid:durableId="292446485">
    <w:abstractNumId w:val="73"/>
  </w:num>
  <w:num w:numId="38" w16cid:durableId="692456365">
    <w:abstractNumId w:val="35"/>
  </w:num>
  <w:num w:numId="39" w16cid:durableId="110246494">
    <w:abstractNumId w:val="53"/>
  </w:num>
  <w:num w:numId="40" w16cid:durableId="1363901561">
    <w:abstractNumId w:val="57"/>
  </w:num>
  <w:num w:numId="41" w16cid:durableId="1173184351">
    <w:abstractNumId w:val="30"/>
  </w:num>
  <w:num w:numId="42" w16cid:durableId="1252741499">
    <w:abstractNumId w:val="45"/>
  </w:num>
  <w:num w:numId="43" w16cid:durableId="1432583593">
    <w:abstractNumId w:val="62"/>
  </w:num>
  <w:num w:numId="44" w16cid:durableId="267473130">
    <w:abstractNumId w:val="40"/>
  </w:num>
  <w:num w:numId="45" w16cid:durableId="1139499595">
    <w:abstractNumId w:val="50"/>
  </w:num>
  <w:num w:numId="46" w16cid:durableId="509830974">
    <w:abstractNumId w:val="47"/>
  </w:num>
  <w:num w:numId="47" w16cid:durableId="2042628892">
    <w:abstractNumId w:val="54"/>
  </w:num>
  <w:num w:numId="48" w16cid:durableId="422335270">
    <w:abstractNumId w:val="3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7A68"/>
    <w:rsid w:val="000013F0"/>
    <w:rsid w:val="00001BF2"/>
    <w:rsid w:val="0000705C"/>
    <w:rsid w:val="000100C6"/>
    <w:rsid w:val="0001068F"/>
    <w:rsid w:val="00011304"/>
    <w:rsid w:val="000113D4"/>
    <w:rsid w:val="00011811"/>
    <w:rsid w:val="00012718"/>
    <w:rsid w:val="00012C07"/>
    <w:rsid w:val="00013339"/>
    <w:rsid w:val="00013872"/>
    <w:rsid w:val="00013F84"/>
    <w:rsid w:val="000146DD"/>
    <w:rsid w:val="00015216"/>
    <w:rsid w:val="00017D4F"/>
    <w:rsid w:val="0002024F"/>
    <w:rsid w:val="00024F4E"/>
    <w:rsid w:val="00025470"/>
    <w:rsid w:val="00025837"/>
    <w:rsid w:val="00027AC2"/>
    <w:rsid w:val="0003000D"/>
    <w:rsid w:val="0003081E"/>
    <w:rsid w:val="00030A35"/>
    <w:rsid w:val="00031D05"/>
    <w:rsid w:val="000328EE"/>
    <w:rsid w:val="00032BFF"/>
    <w:rsid w:val="00032D82"/>
    <w:rsid w:val="00033BFE"/>
    <w:rsid w:val="00033C5D"/>
    <w:rsid w:val="000342DC"/>
    <w:rsid w:val="000346EF"/>
    <w:rsid w:val="00034859"/>
    <w:rsid w:val="00034BD9"/>
    <w:rsid w:val="00034DF6"/>
    <w:rsid w:val="00035AB1"/>
    <w:rsid w:val="00036004"/>
    <w:rsid w:val="0003627E"/>
    <w:rsid w:val="0003657D"/>
    <w:rsid w:val="00036737"/>
    <w:rsid w:val="0004018F"/>
    <w:rsid w:val="00040232"/>
    <w:rsid w:val="0004045A"/>
    <w:rsid w:val="00040C79"/>
    <w:rsid w:val="0004173E"/>
    <w:rsid w:val="000427F2"/>
    <w:rsid w:val="000436E0"/>
    <w:rsid w:val="00044423"/>
    <w:rsid w:val="000450E5"/>
    <w:rsid w:val="000455E7"/>
    <w:rsid w:val="00045FD1"/>
    <w:rsid w:val="000463F5"/>
    <w:rsid w:val="000467DF"/>
    <w:rsid w:val="00046E28"/>
    <w:rsid w:val="00047816"/>
    <w:rsid w:val="00050650"/>
    <w:rsid w:val="0005071A"/>
    <w:rsid w:val="00051364"/>
    <w:rsid w:val="00051938"/>
    <w:rsid w:val="0005303B"/>
    <w:rsid w:val="00053707"/>
    <w:rsid w:val="00053CDE"/>
    <w:rsid w:val="00054BF5"/>
    <w:rsid w:val="000551A2"/>
    <w:rsid w:val="0005582B"/>
    <w:rsid w:val="00055C57"/>
    <w:rsid w:val="00056073"/>
    <w:rsid w:val="000567B3"/>
    <w:rsid w:val="00056E12"/>
    <w:rsid w:val="00057773"/>
    <w:rsid w:val="00060EC0"/>
    <w:rsid w:val="00061779"/>
    <w:rsid w:val="0006190C"/>
    <w:rsid w:val="00061BC6"/>
    <w:rsid w:val="00061E48"/>
    <w:rsid w:val="00062345"/>
    <w:rsid w:val="000630EA"/>
    <w:rsid w:val="0006317B"/>
    <w:rsid w:val="00063E1F"/>
    <w:rsid w:val="00066CB7"/>
    <w:rsid w:val="00066F73"/>
    <w:rsid w:val="00067FAC"/>
    <w:rsid w:val="00070F77"/>
    <w:rsid w:val="00072699"/>
    <w:rsid w:val="00072B3B"/>
    <w:rsid w:val="00072D60"/>
    <w:rsid w:val="00073B20"/>
    <w:rsid w:val="00073C8B"/>
    <w:rsid w:val="00074B01"/>
    <w:rsid w:val="00075012"/>
    <w:rsid w:val="00075265"/>
    <w:rsid w:val="00075827"/>
    <w:rsid w:val="00075E0D"/>
    <w:rsid w:val="0007687A"/>
    <w:rsid w:val="000768AD"/>
    <w:rsid w:val="00076907"/>
    <w:rsid w:val="00076EA5"/>
    <w:rsid w:val="00077718"/>
    <w:rsid w:val="000818C5"/>
    <w:rsid w:val="0008228E"/>
    <w:rsid w:val="000822AA"/>
    <w:rsid w:val="00082C07"/>
    <w:rsid w:val="00082DED"/>
    <w:rsid w:val="00083410"/>
    <w:rsid w:val="00083845"/>
    <w:rsid w:val="00083E1D"/>
    <w:rsid w:val="00083F25"/>
    <w:rsid w:val="0008474E"/>
    <w:rsid w:val="00084BBE"/>
    <w:rsid w:val="00084C8A"/>
    <w:rsid w:val="00084E04"/>
    <w:rsid w:val="0008776C"/>
    <w:rsid w:val="0009029C"/>
    <w:rsid w:val="000902DC"/>
    <w:rsid w:val="0009140C"/>
    <w:rsid w:val="000914B8"/>
    <w:rsid w:val="00091E9E"/>
    <w:rsid w:val="00091F1C"/>
    <w:rsid w:val="000927F4"/>
    <w:rsid w:val="00092F81"/>
    <w:rsid w:val="0009307D"/>
    <w:rsid w:val="0009347F"/>
    <w:rsid w:val="000940DE"/>
    <w:rsid w:val="000946DC"/>
    <w:rsid w:val="000949DC"/>
    <w:rsid w:val="00094BE9"/>
    <w:rsid w:val="00095F8C"/>
    <w:rsid w:val="000974F1"/>
    <w:rsid w:val="000A0734"/>
    <w:rsid w:val="000A0E95"/>
    <w:rsid w:val="000A1217"/>
    <w:rsid w:val="000A2051"/>
    <w:rsid w:val="000A242C"/>
    <w:rsid w:val="000A40A9"/>
    <w:rsid w:val="000A4CED"/>
    <w:rsid w:val="000A4CFD"/>
    <w:rsid w:val="000A507B"/>
    <w:rsid w:val="000A534B"/>
    <w:rsid w:val="000A56B8"/>
    <w:rsid w:val="000A5F63"/>
    <w:rsid w:val="000A61CD"/>
    <w:rsid w:val="000A672B"/>
    <w:rsid w:val="000A6BF6"/>
    <w:rsid w:val="000B05B4"/>
    <w:rsid w:val="000B1E15"/>
    <w:rsid w:val="000B24C4"/>
    <w:rsid w:val="000B2902"/>
    <w:rsid w:val="000B3D8E"/>
    <w:rsid w:val="000B513D"/>
    <w:rsid w:val="000B54C2"/>
    <w:rsid w:val="000B55AA"/>
    <w:rsid w:val="000B5B00"/>
    <w:rsid w:val="000B5CED"/>
    <w:rsid w:val="000C04DA"/>
    <w:rsid w:val="000C0979"/>
    <w:rsid w:val="000C0A25"/>
    <w:rsid w:val="000C0D99"/>
    <w:rsid w:val="000C0F6C"/>
    <w:rsid w:val="000C18A7"/>
    <w:rsid w:val="000C1B3E"/>
    <w:rsid w:val="000C2C1B"/>
    <w:rsid w:val="000C2FD4"/>
    <w:rsid w:val="000C337B"/>
    <w:rsid w:val="000C3465"/>
    <w:rsid w:val="000C55D8"/>
    <w:rsid w:val="000C62FE"/>
    <w:rsid w:val="000D0311"/>
    <w:rsid w:val="000D078C"/>
    <w:rsid w:val="000D1320"/>
    <w:rsid w:val="000D1EAA"/>
    <w:rsid w:val="000D413B"/>
    <w:rsid w:val="000D479E"/>
    <w:rsid w:val="000D49C3"/>
    <w:rsid w:val="000D5568"/>
    <w:rsid w:val="000D576B"/>
    <w:rsid w:val="000D58A9"/>
    <w:rsid w:val="000D6E80"/>
    <w:rsid w:val="000D7579"/>
    <w:rsid w:val="000D7BE5"/>
    <w:rsid w:val="000E3AD2"/>
    <w:rsid w:val="000E5150"/>
    <w:rsid w:val="000E67FE"/>
    <w:rsid w:val="000F07AB"/>
    <w:rsid w:val="000F0E6C"/>
    <w:rsid w:val="000F1914"/>
    <w:rsid w:val="000F1998"/>
    <w:rsid w:val="000F2D26"/>
    <w:rsid w:val="000F3052"/>
    <w:rsid w:val="000F30B3"/>
    <w:rsid w:val="000F3728"/>
    <w:rsid w:val="000F3B11"/>
    <w:rsid w:val="000F3C32"/>
    <w:rsid w:val="000F40B4"/>
    <w:rsid w:val="000F5241"/>
    <w:rsid w:val="000F599B"/>
    <w:rsid w:val="000F5AB5"/>
    <w:rsid w:val="000F5DC6"/>
    <w:rsid w:val="000F6A6A"/>
    <w:rsid w:val="000F6F92"/>
    <w:rsid w:val="00100173"/>
    <w:rsid w:val="00100B85"/>
    <w:rsid w:val="00100FC1"/>
    <w:rsid w:val="00101882"/>
    <w:rsid w:val="00101BAA"/>
    <w:rsid w:val="00101FAD"/>
    <w:rsid w:val="00102256"/>
    <w:rsid w:val="001042F2"/>
    <w:rsid w:val="0010532D"/>
    <w:rsid w:val="001055BE"/>
    <w:rsid w:val="00105B89"/>
    <w:rsid w:val="00105F56"/>
    <w:rsid w:val="00106715"/>
    <w:rsid w:val="00107079"/>
    <w:rsid w:val="00107456"/>
    <w:rsid w:val="00107C1D"/>
    <w:rsid w:val="00110F6E"/>
    <w:rsid w:val="00111275"/>
    <w:rsid w:val="0011185D"/>
    <w:rsid w:val="00111913"/>
    <w:rsid w:val="00112478"/>
    <w:rsid w:val="0011284B"/>
    <w:rsid w:val="00113917"/>
    <w:rsid w:val="0011474B"/>
    <w:rsid w:val="00115BA1"/>
    <w:rsid w:val="00115BDC"/>
    <w:rsid w:val="00120A94"/>
    <w:rsid w:val="00120C17"/>
    <w:rsid w:val="0012251A"/>
    <w:rsid w:val="00122FA6"/>
    <w:rsid w:val="0012339D"/>
    <w:rsid w:val="00123B99"/>
    <w:rsid w:val="0012432B"/>
    <w:rsid w:val="001245F1"/>
    <w:rsid w:val="00124C44"/>
    <w:rsid w:val="00125282"/>
    <w:rsid w:val="00125795"/>
    <w:rsid w:val="00125F17"/>
    <w:rsid w:val="0012766C"/>
    <w:rsid w:val="00127F00"/>
    <w:rsid w:val="00130474"/>
    <w:rsid w:val="00130F73"/>
    <w:rsid w:val="001318D6"/>
    <w:rsid w:val="0013198E"/>
    <w:rsid w:val="00132412"/>
    <w:rsid w:val="00133127"/>
    <w:rsid w:val="00133D87"/>
    <w:rsid w:val="00133DB9"/>
    <w:rsid w:val="00133DDF"/>
    <w:rsid w:val="00135B1B"/>
    <w:rsid w:val="00135FE6"/>
    <w:rsid w:val="0013647E"/>
    <w:rsid w:val="0013652E"/>
    <w:rsid w:val="00136C44"/>
    <w:rsid w:val="00136E98"/>
    <w:rsid w:val="00140064"/>
    <w:rsid w:val="00140DF8"/>
    <w:rsid w:val="00141921"/>
    <w:rsid w:val="00141FCC"/>
    <w:rsid w:val="001434C3"/>
    <w:rsid w:val="00143AA7"/>
    <w:rsid w:val="0014542F"/>
    <w:rsid w:val="00145550"/>
    <w:rsid w:val="001458BE"/>
    <w:rsid w:val="00146180"/>
    <w:rsid w:val="0014687E"/>
    <w:rsid w:val="00147216"/>
    <w:rsid w:val="00151350"/>
    <w:rsid w:val="00151C12"/>
    <w:rsid w:val="00151D90"/>
    <w:rsid w:val="0015280F"/>
    <w:rsid w:val="0015321D"/>
    <w:rsid w:val="00153DE4"/>
    <w:rsid w:val="00153FA6"/>
    <w:rsid w:val="001541DB"/>
    <w:rsid w:val="00154391"/>
    <w:rsid w:val="00154D88"/>
    <w:rsid w:val="00155272"/>
    <w:rsid w:val="00155551"/>
    <w:rsid w:val="00155BDF"/>
    <w:rsid w:val="00160A00"/>
    <w:rsid w:val="00160FF2"/>
    <w:rsid w:val="001624D6"/>
    <w:rsid w:val="0016268B"/>
    <w:rsid w:val="00163EA5"/>
    <w:rsid w:val="001645EB"/>
    <w:rsid w:val="00165487"/>
    <w:rsid w:val="00166819"/>
    <w:rsid w:val="00167820"/>
    <w:rsid w:val="00167C91"/>
    <w:rsid w:val="001714DC"/>
    <w:rsid w:val="0017168B"/>
    <w:rsid w:val="0017172F"/>
    <w:rsid w:val="00172239"/>
    <w:rsid w:val="001729A5"/>
    <w:rsid w:val="00172C59"/>
    <w:rsid w:val="00175763"/>
    <w:rsid w:val="00177064"/>
    <w:rsid w:val="00177184"/>
    <w:rsid w:val="001772FF"/>
    <w:rsid w:val="0017758B"/>
    <w:rsid w:val="00180E2C"/>
    <w:rsid w:val="00180FC4"/>
    <w:rsid w:val="00181025"/>
    <w:rsid w:val="001812E0"/>
    <w:rsid w:val="00181543"/>
    <w:rsid w:val="00181C62"/>
    <w:rsid w:val="0018202C"/>
    <w:rsid w:val="00183845"/>
    <w:rsid w:val="00183D81"/>
    <w:rsid w:val="001843AD"/>
    <w:rsid w:val="001844FA"/>
    <w:rsid w:val="00184B1A"/>
    <w:rsid w:val="00185942"/>
    <w:rsid w:val="00185B1B"/>
    <w:rsid w:val="001904F7"/>
    <w:rsid w:val="001923F2"/>
    <w:rsid w:val="00193215"/>
    <w:rsid w:val="0019329F"/>
    <w:rsid w:val="00193600"/>
    <w:rsid w:val="00194D1A"/>
    <w:rsid w:val="00195707"/>
    <w:rsid w:val="0019658F"/>
    <w:rsid w:val="00196EA7"/>
    <w:rsid w:val="001A012F"/>
    <w:rsid w:val="001A0287"/>
    <w:rsid w:val="001A083F"/>
    <w:rsid w:val="001A1646"/>
    <w:rsid w:val="001A3271"/>
    <w:rsid w:val="001A3C4A"/>
    <w:rsid w:val="001A40E3"/>
    <w:rsid w:val="001A4171"/>
    <w:rsid w:val="001A4A33"/>
    <w:rsid w:val="001A4D68"/>
    <w:rsid w:val="001A52C6"/>
    <w:rsid w:val="001A5504"/>
    <w:rsid w:val="001A609E"/>
    <w:rsid w:val="001A6975"/>
    <w:rsid w:val="001A75A8"/>
    <w:rsid w:val="001A78FF"/>
    <w:rsid w:val="001B146B"/>
    <w:rsid w:val="001B1CDC"/>
    <w:rsid w:val="001B1E92"/>
    <w:rsid w:val="001B22A7"/>
    <w:rsid w:val="001B235D"/>
    <w:rsid w:val="001B2429"/>
    <w:rsid w:val="001B2A80"/>
    <w:rsid w:val="001B2F23"/>
    <w:rsid w:val="001B2F62"/>
    <w:rsid w:val="001B482E"/>
    <w:rsid w:val="001B583A"/>
    <w:rsid w:val="001B59DC"/>
    <w:rsid w:val="001B5C86"/>
    <w:rsid w:val="001B5F33"/>
    <w:rsid w:val="001B6CB6"/>
    <w:rsid w:val="001C07BA"/>
    <w:rsid w:val="001C17B8"/>
    <w:rsid w:val="001C26B5"/>
    <w:rsid w:val="001C33D0"/>
    <w:rsid w:val="001C34C9"/>
    <w:rsid w:val="001C45FE"/>
    <w:rsid w:val="001C46E7"/>
    <w:rsid w:val="001C5CA6"/>
    <w:rsid w:val="001C6BFF"/>
    <w:rsid w:val="001C7870"/>
    <w:rsid w:val="001C79D8"/>
    <w:rsid w:val="001C7A61"/>
    <w:rsid w:val="001C7BE2"/>
    <w:rsid w:val="001D39AC"/>
    <w:rsid w:val="001D401C"/>
    <w:rsid w:val="001D4B27"/>
    <w:rsid w:val="001D5D0B"/>
    <w:rsid w:val="001D701C"/>
    <w:rsid w:val="001D71C1"/>
    <w:rsid w:val="001D76EC"/>
    <w:rsid w:val="001D7D1C"/>
    <w:rsid w:val="001D7F0E"/>
    <w:rsid w:val="001E084D"/>
    <w:rsid w:val="001E09BB"/>
    <w:rsid w:val="001E2456"/>
    <w:rsid w:val="001E302B"/>
    <w:rsid w:val="001E3127"/>
    <w:rsid w:val="001E3172"/>
    <w:rsid w:val="001E3221"/>
    <w:rsid w:val="001E36F2"/>
    <w:rsid w:val="001E3844"/>
    <w:rsid w:val="001E4AAC"/>
    <w:rsid w:val="001E4D55"/>
    <w:rsid w:val="001E51AF"/>
    <w:rsid w:val="001E5D36"/>
    <w:rsid w:val="001E602D"/>
    <w:rsid w:val="001E671E"/>
    <w:rsid w:val="001E6A3A"/>
    <w:rsid w:val="001E6DEF"/>
    <w:rsid w:val="001F022D"/>
    <w:rsid w:val="001F16DC"/>
    <w:rsid w:val="001F34E7"/>
    <w:rsid w:val="001F372E"/>
    <w:rsid w:val="001F3BE5"/>
    <w:rsid w:val="001F3D5C"/>
    <w:rsid w:val="001F473C"/>
    <w:rsid w:val="001F47D7"/>
    <w:rsid w:val="001F5BFA"/>
    <w:rsid w:val="001F60C5"/>
    <w:rsid w:val="001F6B4A"/>
    <w:rsid w:val="001F7573"/>
    <w:rsid w:val="001F7A8B"/>
    <w:rsid w:val="0020149E"/>
    <w:rsid w:val="00201B1F"/>
    <w:rsid w:val="002029B7"/>
    <w:rsid w:val="002032FE"/>
    <w:rsid w:val="002035B4"/>
    <w:rsid w:val="0020371A"/>
    <w:rsid w:val="002038AE"/>
    <w:rsid w:val="00203F0E"/>
    <w:rsid w:val="0020432D"/>
    <w:rsid w:val="00205E39"/>
    <w:rsid w:val="00206DFE"/>
    <w:rsid w:val="00207127"/>
    <w:rsid w:val="002079CB"/>
    <w:rsid w:val="00207FA1"/>
    <w:rsid w:val="00210109"/>
    <w:rsid w:val="002102FD"/>
    <w:rsid w:val="0021114B"/>
    <w:rsid w:val="00211692"/>
    <w:rsid w:val="00211F3F"/>
    <w:rsid w:val="00212111"/>
    <w:rsid w:val="00212A18"/>
    <w:rsid w:val="00212CCF"/>
    <w:rsid w:val="002148CD"/>
    <w:rsid w:val="00214D2F"/>
    <w:rsid w:val="00216447"/>
    <w:rsid w:val="002167FC"/>
    <w:rsid w:val="00216946"/>
    <w:rsid w:val="0021792E"/>
    <w:rsid w:val="00217D39"/>
    <w:rsid w:val="00220260"/>
    <w:rsid w:val="002230D1"/>
    <w:rsid w:val="002237C6"/>
    <w:rsid w:val="00224629"/>
    <w:rsid w:val="00224F4B"/>
    <w:rsid w:val="00227BD7"/>
    <w:rsid w:val="0023043B"/>
    <w:rsid w:val="002309F9"/>
    <w:rsid w:val="00231CF5"/>
    <w:rsid w:val="0023297D"/>
    <w:rsid w:val="00233DA4"/>
    <w:rsid w:val="00234198"/>
    <w:rsid w:val="0023439E"/>
    <w:rsid w:val="00235743"/>
    <w:rsid w:val="00236D6E"/>
    <w:rsid w:val="00240302"/>
    <w:rsid w:val="00240542"/>
    <w:rsid w:val="002405B4"/>
    <w:rsid w:val="00240887"/>
    <w:rsid w:val="00240BA5"/>
    <w:rsid w:val="00240E43"/>
    <w:rsid w:val="002411DF"/>
    <w:rsid w:val="002412F2"/>
    <w:rsid w:val="002430E3"/>
    <w:rsid w:val="00243AA5"/>
    <w:rsid w:val="00243AC0"/>
    <w:rsid w:val="00243E63"/>
    <w:rsid w:val="00244466"/>
    <w:rsid w:val="002450C1"/>
    <w:rsid w:val="00245166"/>
    <w:rsid w:val="0024524D"/>
    <w:rsid w:val="002454E9"/>
    <w:rsid w:val="0024632F"/>
    <w:rsid w:val="00246569"/>
    <w:rsid w:val="002477C1"/>
    <w:rsid w:val="00250B3E"/>
    <w:rsid w:val="00251344"/>
    <w:rsid w:val="00251BB1"/>
    <w:rsid w:val="00251E08"/>
    <w:rsid w:val="00253C1D"/>
    <w:rsid w:val="00255444"/>
    <w:rsid w:val="0026016D"/>
    <w:rsid w:val="00260CE0"/>
    <w:rsid w:val="00260EE0"/>
    <w:rsid w:val="00262673"/>
    <w:rsid w:val="00262B6A"/>
    <w:rsid w:val="002635B7"/>
    <w:rsid w:val="0026396B"/>
    <w:rsid w:val="00263CA3"/>
    <w:rsid w:val="00264196"/>
    <w:rsid w:val="002643A7"/>
    <w:rsid w:val="00264512"/>
    <w:rsid w:val="002647C0"/>
    <w:rsid w:val="0026521F"/>
    <w:rsid w:val="002655C2"/>
    <w:rsid w:val="00265A2D"/>
    <w:rsid w:val="002664B9"/>
    <w:rsid w:val="00266DF0"/>
    <w:rsid w:val="002675A2"/>
    <w:rsid w:val="0026796D"/>
    <w:rsid w:val="00270242"/>
    <w:rsid w:val="0027074D"/>
    <w:rsid w:val="00271416"/>
    <w:rsid w:val="00271432"/>
    <w:rsid w:val="00272B3A"/>
    <w:rsid w:val="00272E2B"/>
    <w:rsid w:val="00272E97"/>
    <w:rsid w:val="0027336B"/>
    <w:rsid w:val="002736A4"/>
    <w:rsid w:val="0027376A"/>
    <w:rsid w:val="0027376E"/>
    <w:rsid w:val="00275429"/>
    <w:rsid w:val="00276013"/>
    <w:rsid w:val="00280F7E"/>
    <w:rsid w:val="00282E7F"/>
    <w:rsid w:val="002844BD"/>
    <w:rsid w:val="00285961"/>
    <w:rsid w:val="00285A01"/>
    <w:rsid w:val="00285AA2"/>
    <w:rsid w:val="00286BD6"/>
    <w:rsid w:val="0028751A"/>
    <w:rsid w:val="0028767F"/>
    <w:rsid w:val="00287738"/>
    <w:rsid w:val="0028796B"/>
    <w:rsid w:val="00287E43"/>
    <w:rsid w:val="00292783"/>
    <w:rsid w:val="002927D1"/>
    <w:rsid w:val="00292AB8"/>
    <w:rsid w:val="00292C92"/>
    <w:rsid w:val="002939BB"/>
    <w:rsid w:val="00294327"/>
    <w:rsid w:val="002945A8"/>
    <w:rsid w:val="0029539C"/>
    <w:rsid w:val="00295BB5"/>
    <w:rsid w:val="00295E70"/>
    <w:rsid w:val="00295F71"/>
    <w:rsid w:val="00295FD4"/>
    <w:rsid w:val="00296153"/>
    <w:rsid w:val="00296693"/>
    <w:rsid w:val="002969D9"/>
    <w:rsid w:val="00296C6C"/>
    <w:rsid w:val="00297C09"/>
    <w:rsid w:val="002A0BCA"/>
    <w:rsid w:val="002A1146"/>
    <w:rsid w:val="002A214C"/>
    <w:rsid w:val="002A3083"/>
    <w:rsid w:val="002A376F"/>
    <w:rsid w:val="002A37C8"/>
    <w:rsid w:val="002A40E9"/>
    <w:rsid w:val="002A4D0D"/>
    <w:rsid w:val="002A7410"/>
    <w:rsid w:val="002A7514"/>
    <w:rsid w:val="002B1853"/>
    <w:rsid w:val="002B1A18"/>
    <w:rsid w:val="002B1B25"/>
    <w:rsid w:val="002B2423"/>
    <w:rsid w:val="002B270A"/>
    <w:rsid w:val="002B304E"/>
    <w:rsid w:val="002B3A9D"/>
    <w:rsid w:val="002B59D4"/>
    <w:rsid w:val="002B6849"/>
    <w:rsid w:val="002B6A94"/>
    <w:rsid w:val="002B75DF"/>
    <w:rsid w:val="002C1591"/>
    <w:rsid w:val="002C213D"/>
    <w:rsid w:val="002C48A1"/>
    <w:rsid w:val="002C57EA"/>
    <w:rsid w:val="002C5801"/>
    <w:rsid w:val="002C62E1"/>
    <w:rsid w:val="002C71B2"/>
    <w:rsid w:val="002C740F"/>
    <w:rsid w:val="002C79B7"/>
    <w:rsid w:val="002D0EE4"/>
    <w:rsid w:val="002D1B86"/>
    <w:rsid w:val="002D255A"/>
    <w:rsid w:val="002D2E9F"/>
    <w:rsid w:val="002D48F1"/>
    <w:rsid w:val="002D54DC"/>
    <w:rsid w:val="002D65BB"/>
    <w:rsid w:val="002D69AD"/>
    <w:rsid w:val="002D7827"/>
    <w:rsid w:val="002D7A12"/>
    <w:rsid w:val="002E07E3"/>
    <w:rsid w:val="002E197B"/>
    <w:rsid w:val="002E24F1"/>
    <w:rsid w:val="002E2BA5"/>
    <w:rsid w:val="002E3B42"/>
    <w:rsid w:val="002E502F"/>
    <w:rsid w:val="002E5885"/>
    <w:rsid w:val="002E5F45"/>
    <w:rsid w:val="002F017E"/>
    <w:rsid w:val="002F2FB2"/>
    <w:rsid w:val="002F4A18"/>
    <w:rsid w:val="002F4EE4"/>
    <w:rsid w:val="002F616E"/>
    <w:rsid w:val="002F6AAF"/>
    <w:rsid w:val="002F6DD7"/>
    <w:rsid w:val="002F797D"/>
    <w:rsid w:val="00300757"/>
    <w:rsid w:val="00300A6F"/>
    <w:rsid w:val="0030183A"/>
    <w:rsid w:val="00302961"/>
    <w:rsid w:val="00302B96"/>
    <w:rsid w:val="003037D8"/>
    <w:rsid w:val="003038DB"/>
    <w:rsid w:val="00303FB2"/>
    <w:rsid w:val="00305772"/>
    <w:rsid w:val="00305A8B"/>
    <w:rsid w:val="00305C2B"/>
    <w:rsid w:val="003061C5"/>
    <w:rsid w:val="00307583"/>
    <w:rsid w:val="0031032A"/>
    <w:rsid w:val="00310331"/>
    <w:rsid w:val="00310BDA"/>
    <w:rsid w:val="00312270"/>
    <w:rsid w:val="00312332"/>
    <w:rsid w:val="00312ABB"/>
    <w:rsid w:val="0031311B"/>
    <w:rsid w:val="003132D8"/>
    <w:rsid w:val="00313F19"/>
    <w:rsid w:val="00314705"/>
    <w:rsid w:val="00314714"/>
    <w:rsid w:val="003149C3"/>
    <w:rsid w:val="003149E3"/>
    <w:rsid w:val="00315183"/>
    <w:rsid w:val="003151FD"/>
    <w:rsid w:val="00317AF9"/>
    <w:rsid w:val="003212C4"/>
    <w:rsid w:val="003229DF"/>
    <w:rsid w:val="00322A79"/>
    <w:rsid w:val="003231F1"/>
    <w:rsid w:val="00323EEC"/>
    <w:rsid w:val="00323FD9"/>
    <w:rsid w:val="00324F76"/>
    <w:rsid w:val="0032521F"/>
    <w:rsid w:val="003256ED"/>
    <w:rsid w:val="00325D15"/>
    <w:rsid w:val="003264C6"/>
    <w:rsid w:val="00326DD2"/>
    <w:rsid w:val="00326E63"/>
    <w:rsid w:val="00327601"/>
    <w:rsid w:val="00327AD7"/>
    <w:rsid w:val="0033026C"/>
    <w:rsid w:val="00330595"/>
    <w:rsid w:val="003307AF"/>
    <w:rsid w:val="00330CBE"/>
    <w:rsid w:val="003312DB"/>
    <w:rsid w:val="00331C16"/>
    <w:rsid w:val="003325F1"/>
    <w:rsid w:val="00333640"/>
    <w:rsid w:val="00334563"/>
    <w:rsid w:val="003346A9"/>
    <w:rsid w:val="00335041"/>
    <w:rsid w:val="00335248"/>
    <w:rsid w:val="00335273"/>
    <w:rsid w:val="0033547C"/>
    <w:rsid w:val="0033673B"/>
    <w:rsid w:val="00336EE8"/>
    <w:rsid w:val="00337E1D"/>
    <w:rsid w:val="00340A0D"/>
    <w:rsid w:val="00340B4F"/>
    <w:rsid w:val="003416FE"/>
    <w:rsid w:val="0034287A"/>
    <w:rsid w:val="00342ADE"/>
    <w:rsid w:val="0034328D"/>
    <w:rsid w:val="00343B89"/>
    <w:rsid w:val="00343EB9"/>
    <w:rsid w:val="003452AE"/>
    <w:rsid w:val="0034563B"/>
    <w:rsid w:val="003458C8"/>
    <w:rsid w:val="0034590F"/>
    <w:rsid w:val="00345D56"/>
    <w:rsid w:val="00346647"/>
    <w:rsid w:val="003472F0"/>
    <w:rsid w:val="003474AF"/>
    <w:rsid w:val="003500D8"/>
    <w:rsid w:val="003502C8"/>
    <w:rsid w:val="00350592"/>
    <w:rsid w:val="0035208E"/>
    <w:rsid w:val="00352A47"/>
    <w:rsid w:val="00352BF3"/>
    <w:rsid w:val="00352EB6"/>
    <w:rsid w:val="00353E26"/>
    <w:rsid w:val="0035417A"/>
    <w:rsid w:val="00354662"/>
    <w:rsid w:val="00355C09"/>
    <w:rsid w:val="0035640B"/>
    <w:rsid w:val="003564B8"/>
    <w:rsid w:val="003577F1"/>
    <w:rsid w:val="003612DF"/>
    <w:rsid w:val="0036142B"/>
    <w:rsid w:val="003634BE"/>
    <w:rsid w:val="00363BA0"/>
    <w:rsid w:val="00364202"/>
    <w:rsid w:val="0036444F"/>
    <w:rsid w:val="00365858"/>
    <w:rsid w:val="003670C3"/>
    <w:rsid w:val="003670DF"/>
    <w:rsid w:val="00367213"/>
    <w:rsid w:val="00367A0C"/>
    <w:rsid w:val="00367CB6"/>
    <w:rsid w:val="00367ED9"/>
    <w:rsid w:val="00367FA5"/>
    <w:rsid w:val="0037157C"/>
    <w:rsid w:val="0037178F"/>
    <w:rsid w:val="003718F5"/>
    <w:rsid w:val="003719E5"/>
    <w:rsid w:val="00371F6E"/>
    <w:rsid w:val="003724AD"/>
    <w:rsid w:val="00372D18"/>
    <w:rsid w:val="003730D0"/>
    <w:rsid w:val="00375A11"/>
    <w:rsid w:val="00376107"/>
    <w:rsid w:val="00380038"/>
    <w:rsid w:val="00380275"/>
    <w:rsid w:val="003828D9"/>
    <w:rsid w:val="00382F5A"/>
    <w:rsid w:val="00383CAD"/>
    <w:rsid w:val="0038418B"/>
    <w:rsid w:val="003844AD"/>
    <w:rsid w:val="00385203"/>
    <w:rsid w:val="00386249"/>
    <w:rsid w:val="003867E9"/>
    <w:rsid w:val="00386BAA"/>
    <w:rsid w:val="00386D2A"/>
    <w:rsid w:val="00386E97"/>
    <w:rsid w:val="00387558"/>
    <w:rsid w:val="0038769C"/>
    <w:rsid w:val="00387D74"/>
    <w:rsid w:val="00391D57"/>
    <w:rsid w:val="00391E4F"/>
    <w:rsid w:val="003920F2"/>
    <w:rsid w:val="00392E73"/>
    <w:rsid w:val="003937E0"/>
    <w:rsid w:val="00394C4B"/>
    <w:rsid w:val="0039533E"/>
    <w:rsid w:val="003954AD"/>
    <w:rsid w:val="00395C44"/>
    <w:rsid w:val="00395DE5"/>
    <w:rsid w:val="00396BAE"/>
    <w:rsid w:val="003A0A4B"/>
    <w:rsid w:val="003A1617"/>
    <w:rsid w:val="003A26BB"/>
    <w:rsid w:val="003A290C"/>
    <w:rsid w:val="003A45BC"/>
    <w:rsid w:val="003A45BD"/>
    <w:rsid w:val="003A4D46"/>
    <w:rsid w:val="003A615D"/>
    <w:rsid w:val="003A66A0"/>
    <w:rsid w:val="003A67D2"/>
    <w:rsid w:val="003A6DF0"/>
    <w:rsid w:val="003A6EAD"/>
    <w:rsid w:val="003A7F3B"/>
    <w:rsid w:val="003B094C"/>
    <w:rsid w:val="003B1E3A"/>
    <w:rsid w:val="003B2122"/>
    <w:rsid w:val="003B3027"/>
    <w:rsid w:val="003B3C40"/>
    <w:rsid w:val="003B4F34"/>
    <w:rsid w:val="003B50A5"/>
    <w:rsid w:val="003B5784"/>
    <w:rsid w:val="003B5D73"/>
    <w:rsid w:val="003B6E87"/>
    <w:rsid w:val="003B751F"/>
    <w:rsid w:val="003C00D6"/>
    <w:rsid w:val="003C0118"/>
    <w:rsid w:val="003C0823"/>
    <w:rsid w:val="003C0C4D"/>
    <w:rsid w:val="003C0E2B"/>
    <w:rsid w:val="003C23EE"/>
    <w:rsid w:val="003C28DF"/>
    <w:rsid w:val="003C2C6E"/>
    <w:rsid w:val="003C2E93"/>
    <w:rsid w:val="003C3BF2"/>
    <w:rsid w:val="003C471F"/>
    <w:rsid w:val="003C4CAE"/>
    <w:rsid w:val="003C60B5"/>
    <w:rsid w:val="003C6156"/>
    <w:rsid w:val="003C67A9"/>
    <w:rsid w:val="003C75B5"/>
    <w:rsid w:val="003C7B7B"/>
    <w:rsid w:val="003C7C80"/>
    <w:rsid w:val="003D0158"/>
    <w:rsid w:val="003D01D8"/>
    <w:rsid w:val="003D06D8"/>
    <w:rsid w:val="003D1B49"/>
    <w:rsid w:val="003D1C58"/>
    <w:rsid w:val="003D1FB4"/>
    <w:rsid w:val="003D2144"/>
    <w:rsid w:val="003D21A4"/>
    <w:rsid w:val="003D310F"/>
    <w:rsid w:val="003D379B"/>
    <w:rsid w:val="003D46DD"/>
    <w:rsid w:val="003D49E7"/>
    <w:rsid w:val="003D59B7"/>
    <w:rsid w:val="003D5D98"/>
    <w:rsid w:val="003D5F07"/>
    <w:rsid w:val="003D61EA"/>
    <w:rsid w:val="003D662E"/>
    <w:rsid w:val="003D694D"/>
    <w:rsid w:val="003E052C"/>
    <w:rsid w:val="003E0D91"/>
    <w:rsid w:val="003E1211"/>
    <w:rsid w:val="003E1517"/>
    <w:rsid w:val="003E4E98"/>
    <w:rsid w:val="003E5174"/>
    <w:rsid w:val="003E5E05"/>
    <w:rsid w:val="003E6DB3"/>
    <w:rsid w:val="003E72FA"/>
    <w:rsid w:val="003F01CD"/>
    <w:rsid w:val="003F11A7"/>
    <w:rsid w:val="003F23DB"/>
    <w:rsid w:val="003F56DB"/>
    <w:rsid w:val="003F5979"/>
    <w:rsid w:val="003F6767"/>
    <w:rsid w:val="00400179"/>
    <w:rsid w:val="00401151"/>
    <w:rsid w:val="00401ABF"/>
    <w:rsid w:val="00401D64"/>
    <w:rsid w:val="004026C1"/>
    <w:rsid w:val="0040298A"/>
    <w:rsid w:val="0040402A"/>
    <w:rsid w:val="004040BD"/>
    <w:rsid w:val="00405B47"/>
    <w:rsid w:val="00406BEE"/>
    <w:rsid w:val="00406C0D"/>
    <w:rsid w:val="004075F7"/>
    <w:rsid w:val="004124C0"/>
    <w:rsid w:val="00413BEF"/>
    <w:rsid w:val="004145A1"/>
    <w:rsid w:val="00414925"/>
    <w:rsid w:val="004149D8"/>
    <w:rsid w:val="004161D0"/>
    <w:rsid w:val="004162F8"/>
    <w:rsid w:val="00416574"/>
    <w:rsid w:val="0041668E"/>
    <w:rsid w:val="00416B0A"/>
    <w:rsid w:val="0041735C"/>
    <w:rsid w:val="00421E49"/>
    <w:rsid w:val="004228EC"/>
    <w:rsid w:val="00423884"/>
    <w:rsid w:val="0042511E"/>
    <w:rsid w:val="004258E6"/>
    <w:rsid w:val="00425E58"/>
    <w:rsid w:val="00426089"/>
    <w:rsid w:val="00430EED"/>
    <w:rsid w:val="00430F98"/>
    <w:rsid w:val="00431490"/>
    <w:rsid w:val="00432548"/>
    <w:rsid w:val="00432B7C"/>
    <w:rsid w:val="004342D5"/>
    <w:rsid w:val="00434B8B"/>
    <w:rsid w:val="0043652B"/>
    <w:rsid w:val="00436624"/>
    <w:rsid w:val="00437413"/>
    <w:rsid w:val="00437EEA"/>
    <w:rsid w:val="004430B9"/>
    <w:rsid w:val="004436C4"/>
    <w:rsid w:val="00443F14"/>
    <w:rsid w:val="0044624F"/>
    <w:rsid w:val="00446273"/>
    <w:rsid w:val="0044729D"/>
    <w:rsid w:val="00447C9A"/>
    <w:rsid w:val="00450587"/>
    <w:rsid w:val="00450670"/>
    <w:rsid w:val="00450BFD"/>
    <w:rsid w:val="00451CF5"/>
    <w:rsid w:val="0045295D"/>
    <w:rsid w:val="00452D34"/>
    <w:rsid w:val="00453CBC"/>
    <w:rsid w:val="00453D5D"/>
    <w:rsid w:val="00455872"/>
    <w:rsid w:val="00455A06"/>
    <w:rsid w:val="00455AB8"/>
    <w:rsid w:val="00456C60"/>
    <w:rsid w:val="00460B82"/>
    <w:rsid w:val="00460F4D"/>
    <w:rsid w:val="004610D1"/>
    <w:rsid w:val="00461248"/>
    <w:rsid w:val="00462A16"/>
    <w:rsid w:val="00462A23"/>
    <w:rsid w:val="0046309A"/>
    <w:rsid w:val="00463562"/>
    <w:rsid w:val="004636F7"/>
    <w:rsid w:val="00463E39"/>
    <w:rsid w:val="00463EAF"/>
    <w:rsid w:val="00464297"/>
    <w:rsid w:val="00466FA6"/>
    <w:rsid w:val="00467403"/>
    <w:rsid w:val="004675FF"/>
    <w:rsid w:val="004676E5"/>
    <w:rsid w:val="0047299A"/>
    <w:rsid w:val="00473265"/>
    <w:rsid w:val="00474DE9"/>
    <w:rsid w:val="00475800"/>
    <w:rsid w:val="00475E60"/>
    <w:rsid w:val="00475F9B"/>
    <w:rsid w:val="00476ADA"/>
    <w:rsid w:val="00480D27"/>
    <w:rsid w:val="00481148"/>
    <w:rsid w:val="00481AE4"/>
    <w:rsid w:val="00481C37"/>
    <w:rsid w:val="00482126"/>
    <w:rsid w:val="0048317D"/>
    <w:rsid w:val="00483BF9"/>
    <w:rsid w:val="00486A7B"/>
    <w:rsid w:val="004876EF"/>
    <w:rsid w:val="00490441"/>
    <w:rsid w:val="00491977"/>
    <w:rsid w:val="00491BBD"/>
    <w:rsid w:val="00491BDD"/>
    <w:rsid w:val="00492808"/>
    <w:rsid w:val="00492E4C"/>
    <w:rsid w:val="004930AA"/>
    <w:rsid w:val="00493842"/>
    <w:rsid w:val="004948DD"/>
    <w:rsid w:val="004959E7"/>
    <w:rsid w:val="004963C9"/>
    <w:rsid w:val="00497547"/>
    <w:rsid w:val="00497D48"/>
    <w:rsid w:val="004A10A8"/>
    <w:rsid w:val="004A3437"/>
    <w:rsid w:val="004A4FDF"/>
    <w:rsid w:val="004A5157"/>
    <w:rsid w:val="004A64FA"/>
    <w:rsid w:val="004A6DFD"/>
    <w:rsid w:val="004B0341"/>
    <w:rsid w:val="004B0C3C"/>
    <w:rsid w:val="004B1724"/>
    <w:rsid w:val="004B2B10"/>
    <w:rsid w:val="004B2CE9"/>
    <w:rsid w:val="004B33AD"/>
    <w:rsid w:val="004B3B10"/>
    <w:rsid w:val="004B3C91"/>
    <w:rsid w:val="004B473D"/>
    <w:rsid w:val="004B4877"/>
    <w:rsid w:val="004B4A8B"/>
    <w:rsid w:val="004B52AA"/>
    <w:rsid w:val="004B5413"/>
    <w:rsid w:val="004B541D"/>
    <w:rsid w:val="004B5468"/>
    <w:rsid w:val="004B5746"/>
    <w:rsid w:val="004B5E25"/>
    <w:rsid w:val="004B6EE1"/>
    <w:rsid w:val="004B72D1"/>
    <w:rsid w:val="004B7506"/>
    <w:rsid w:val="004B7E9B"/>
    <w:rsid w:val="004C07E1"/>
    <w:rsid w:val="004C19BD"/>
    <w:rsid w:val="004C1AA5"/>
    <w:rsid w:val="004C230F"/>
    <w:rsid w:val="004C2EED"/>
    <w:rsid w:val="004C3C05"/>
    <w:rsid w:val="004C3D9F"/>
    <w:rsid w:val="004C3F54"/>
    <w:rsid w:val="004C4406"/>
    <w:rsid w:val="004C5206"/>
    <w:rsid w:val="004C5337"/>
    <w:rsid w:val="004C5F9C"/>
    <w:rsid w:val="004D0C94"/>
    <w:rsid w:val="004D1584"/>
    <w:rsid w:val="004D1DCB"/>
    <w:rsid w:val="004D25CF"/>
    <w:rsid w:val="004D28B7"/>
    <w:rsid w:val="004D317E"/>
    <w:rsid w:val="004D3959"/>
    <w:rsid w:val="004D4A2C"/>
    <w:rsid w:val="004D4FEE"/>
    <w:rsid w:val="004D6E18"/>
    <w:rsid w:val="004D6E9E"/>
    <w:rsid w:val="004D6F15"/>
    <w:rsid w:val="004D7095"/>
    <w:rsid w:val="004D7303"/>
    <w:rsid w:val="004E13BF"/>
    <w:rsid w:val="004E255B"/>
    <w:rsid w:val="004E2AC6"/>
    <w:rsid w:val="004E2F1C"/>
    <w:rsid w:val="004E4A1B"/>
    <w:rsid w:val="004E6114"/>
    <w:rsid w:val="004E675E"/>
    <w:rsid w:val="004E6F66"/>
    <w:rsid w:val="004E75E2"/>
    <w:rsid w:val="004E76EF"/>
    <w:rsid w:val="004F076A"/>
    <w:rsid w:val="004F1DA7"/>
    <w:rsid w:val="004F3095"/>
    <w:rsid w:val="004F3A0A"/>
    <w:rsid w:val="004F3D14"/>
    <w:rsid w:val="004F591F"/>
    <w:rsid w:val="004F6631"/>
    <w:rsid w:val="004F7520"/>
    <w:rsid w:val="004F7A6B"/>
    <w:rsid w:val="00500EF7"/>
    <w:rsid w:val="0050156B"/>
    <w:rsid w:val="00501676"/>
    <w:rsid w:val="005020A4"/>
    <w:rsid w:val="0050459D"/>
    <w:rsid w:val="00505882"/>
    <w:rsid w:val="005059B3"/>
    <w:rsid w:val="00505A49"/>
    <w:rsid w:val="00505CBB"/>
    <w:rsid w:val="005067F0"/>
    <w:rsid w:val="00510434"/>
    <w:rsid w:val="00510CF7"/>
    <w:rsid w:val="005117E6"/>
    <w:rsid w:val="00512186"/>
    <w:rsid w:val="00512847"/>
    <w:rsid w:val="00512FA3"/>
    <w:rsid w:val="00513458"/>
    <w:rsid w:val="00514308"/>
    <w:rsid w:val="005144C2"/>
    <w:rsid w:val="00515EFC"/>
    <w:rsid w:val="0051605F"/>
    <w:rsid w:val="0051664C"/>
    <w:rsid w:val="00516B0A"/>
    <w:rsid w:val="00517B45"/>
    <w:rsid w:val="0051B545"/>
    <w:rsid w:val="00520269"/>
    <w:rsid w:val="00520F75"/>
    <w:rsid w:val="00521852"/>
    <w:rsid w:val="00522928"/>
    <w:rsid w:val="00522FAD"/>
    <w:rsid w:val="00524025"/>
    <w:rsid w:val="00524763"/>
    <w:rsid w:val="0052485B"/>
    <w:rsid w:val="00526AF7"/>
    <w:rsid w:val="00526C52"/>
    <w:rsid w:val="00527452"/>
    <w:rsid w:val="0052760F"/>
    <w:rsid w:val="00527B35"/>
    <w:rsid w:val="00530B68"/>
    <w:rsid w:val="00530C8E"/>
    <w:rsid w:val="005313C0"/>
    <w:rsid w:val="00531EA5"/>
    <w:rsid w:val="005321A4"/>
    <w:rsid w:val="00532536"/>
    <w:rsid w:val="0053365C"/>
    <w:rsid w:val="00534325"/>
    <w:rsid w:val="005346E2"/>
    <w:rsid w:val="00534BFC"/>
    <w:rsid w:val="00534F73"/>
    <w:rsid w:val="005353DA"/>
    <w:rsid w:val="00536238"/>
    <w:rsid w:val="00536589"/>
    <w:rsid w:val="0053667F"/>
    <w:rsid w:val="005367FC"/>
    <w:rsid w:val="00536A04"/>
    <w:rsid w:val="00536B5F"/>
    <w:rsid w:val="00536B77"/>
    <w:rsid w:val="00536E79"/>
    <w:rsid w:val="00537341"/>
    <w:rsid w:val="00537505"/>
    <w:rsid w:val="00537739"/>
    <w:rsid w:val="00537C33"/>
    <w:rsid w:val="0054006A"/>
    <w:rsid w:val="005414D3"/>
    <w:rsid w:val="005415E5"/>
    <w:rsid w:val="00542DC8"/>
    <w:rsid w:val="005454F1"/>
    <w:rsid w:val="005465F0"/>
    <w:rsid w:val="00546F10"/>
    <w:rsid w:val="00547785"/>
    <w:rsid w:val="005515A0"/>
    <w:rsid w:val="00551908"/>
    <w:rsid w:val="00552B3C"/>
    <w:rsid w:val="00552FED"/>
    <w:rsid w:val="0055349B"/>
    <w:rsid w:val="00554252"/>
    <w:rsid w:val="00555955"/>
    <w:rsid w:val="0055666F"/>
    <w:rsid w:val="00556BB2"/>
    <w:rsid w:val="005573BA"/>
    <w:rsid w:val="005575A7"/>
    <w:rsid w:val="0055792E"/>
    <w:rsid w:val="00560198"/>
    <w:rsid w:val="00560C40"/>
    <w:rsid w:val="005617D3"/>
    <w:rsid w:val="00561CC9"/>
    <w:rsid w:val="00561F46"/>
    <w:rsid w:val="005625B0"/>
    <w:rsid w:val="00563163"/>
    <w:rsid w:val="00563910"/>
    <w:rsid w:val="00565FA7"/>
    <w:rsid w:val="00566023"/>
    <w:rsid w:val="0057024F"/>
    <w:rsid w:val="00570305"/>
    <w:rsid w:val="00570328"/>
    <w:rsid w:val="0057036F"/>
    <w:rsid w:val="0057145E"/>
    <w:rsid w:val="00572806"/>
    <w:rsid w:val="00572CCF"/>
    <w:rsid w:val="00572D27"/>
    <w:rsid w:val="00573C96"/>
    <w:rsid w:val="0057461A"/>
    <w:rsid w:val="005748E2"/>
    <w:rsid w:val="0057558D"/>
    <w:rsid w:val="0057562A"/>
    <w:rsid w:val="00575AF2"/>
    <w:rsid w:val="00575EB2"/>
    <w:rsid w:val="00576385"/>
    <w:rsid w:val="0057662F"/>
    <w:rsid w:val="00576819"/>
    <w:rsid w:val="00577DA2"/>
    <w:rsid w:val="00577DAD"/>
    <w:rsid w:val="00577E3C"/>
    <w:rsid w:val="00581ACC"/>
    <w:rsid w:val="00581BA2"/>
    <w:rsid w:val="005821C3"/>
    <w:rsid w:val="005842D8"/>
    <w:rsid w:val="005863DD"/>
    <w:rsid w:val="005865F5"/>
    <w:rsid w:val="00586DFA"/>
    <w:rsid w:val="00587B47"/>
    <w:rsid w:val="00587E06"/>
    <w:rsid w:val="00591208"/>
    <w:rsid w:val="00591949"/>
    <w:rsid w:val="00591F05"/>
    <w:rsid w:val="0059209A"/>
    <w:rsid w:val="0059226B"/>
    <w:rsid w:val="005924BA"/>
    <w:rsid w:val="005926AE"/>
    <w:rsid w:val="00592C27"/>
    <w:rsid w:val="00593065"/>
    <w:rsid w:val="0059346C"/>
    <w:rsid w:val="00593563"/>
    <w:rsid w:val="0059360B"/>
    <w:rsid w:val="0059504C"/>
    <w:rsid w:val="00595AE0"/>
    <w:rsid w:val="00596442"/>
    <w:rsid w:val="005967C3"/>
    <w:rsid w:val="0059683D"/>
    <w:rsid w:val="00596CA5"/>
    <w:rsid w:val="00596DE5"/>
    <w:rsid w:val="00597186"/>
    <w:rsid w:val="00597212"/>
    <w:rsid w:val="005A1EC7"/>
    <w:rsid w:val="005A31B8"/>
    <w:rsid w:val="005A354B"/>
    <w:rsid w:val="005A356D"/>
    <w:rsid w:val="005A35E4"/>
    <w:rsid w:val="005A38CE"/>
    <w:rsid w:val="005A41AB"/>
    <w:rsid w:val="005A5C92"/>
    <w:rsid w:val="005A5CB3"/>
    <w:rsid w:val="005A6403"/>
    <w:rsid w:val="005A683A"/>
    <w:rsid w:val="005B04E1"/>
    <w:rsid w:val="005B106B"/>
    <w:rsid w:val="005B13BB"/>
    <w:rsid w:val="005B2AD7"/>
    <w:rsid w:val="005B32A5"/>
    <w:rsid w:val="005B3362"/>
    <w:rsid w:val="005B4186"/>
    <w:rsid w:val="005B45EE"/>
    <w:rsid w:val="005B4C3F"/>
    <w:rsid w:val="005B66B4"/>
    <w:rsid w:val="005C0886"/>
    <w:rsid w:val="005C1577"/>
    <w:rsid w:val="005C1DBC"/>
    <w:rsid w:val="005C1E96"/>
    <w:rsid w:val="005C37FB"/>
    <w:rsid w:val="005C419C"/>
    <w:rsid w:val="005C4686"/>
    <w:rsid w:val="005C469C"/>
    <w:rsid w:val="005C51D0"/>
    <w:rsid w:val="005C6F02"/>
    <w:rsid w:val="005C71C9"/>
    <w:rsid w:val="005C7237"/>
    <w:rsid w:val="005C7B2D"/>
    <w:rsid w:val="005C7CAB"/>
    <w:rsid w:val="005C7D04"/>
    <w:rsid w:val="005D10D4"/>
    <w:rsid w:val="005D11D7"/>
    <w:rsid w:val="005D26DA"/>
    <w:rsid w:val="005D3069"/>
    <w:rsid w:val="005D3459"/>
    <w:rsid w:val="005D5189"/>
    <w:rsid w:val="005D543A"/>
    <w:rsid w:val="005D7DEA"/>
    <w:rsid w:val="005E02A3"/>
    <w:rsid w:val="005E02D0"/>
    <w:rsid w:val="005E0F3D"/>
    <w:rsid w:val="005E1C38"/>
    <w:rsid w:val="005E2E93"/>
    <w:rsid w:val="005E3AE6"/>
    <w:rsid w:val="005E45E3"/>
    <w:rsid w:val="005E4CB6"/>
    <w:rsid w:val="005E556F"/>
    <w:rsid w:val="005E55D2"/>
    <w:rsid w:val="005E5D63"/>
    <w:rsid w:val="005E61CE"/>
    <w:rsid w:val="005E6648"/>
    <w:rsid w:val="005E6960"/>
    <w:rsid w:val="005E71D4"/>
    <w:rsid w:val="005F0598"/>
    <w:rsid w:val="005F0819"/>
    <w:rsid w:val="005F271C"/>
    <w:rsid w:val="005F2ECB"/>
    <w:rsid w:val="005F2F0B"/>
    <w:rsid w:val="005F34EC"/>
    <w:rsid w:val="005F5392"/>
    <w:rsid w:val="005F6321"/>
    <w:rsid w:val="005F666B"/>
    <w:rsid w:val="005F740D"/>
    <w:rsid w:val="005F7DBE"/>
    <w:rsid w:val="00600687"/>
    <w:rsid w:val="00600A95"/>
    <w:rsid w:val="00601A29"/>
    <w:rsid w:val="00602439"/>
    <w:rsid w:val="00603964"/>
    <w:rsid w:val="00605030"/>
    <w:rsid w:val="006061E9"/>
    <w:rsid w:val="00606635"/>
    <w:rsid w:val="00606828"/>
    <w:rsid w:val="00607C07"/>
    <w:rsid w:val="006100D2"/>
    <w:rsid w:val="006112CD"/>
    <w:rsid w:val="00611CD5"/>
    <w:rsid w:val="00613B4C"/>
    <w:rsid w:val="00613D76"/>
    <w:rsid w:val="0061407B"/>
    <w:rsid w:val="00614C23"/>
    <w:rsid w:val="00615337"/>
    <w:rsid w:val="006156D9"/>
    <w:rsid w:val="00616A39"/>
    <w:rsid w:val="00616FDF"/>
    <w:rsid w:val="006178D4"/>
    <w:rsid w:val="00617C7C"/>
    <w:rsid w:val="0062037A"/>
    <w:rsid w:val="006213E5"/>
    <w:rsid w:val="00622530"/>
    <w:rsid w:val="0062299B"/>
    <w:rsid w:val="00623AE3"/>
    <w:rsid w:val="00623B41"/>
    <w:rsid w:val="0062472E"/>
    <w:rsid w:val="00625146"/>
    <w:rsid w:val="006259FF"/>
    <w:rsid w:val="00625D8A"/>
    <w:rsid w:val="00626628"/>
    <w:rsid w:val="00626DF6"/>
    <w:rsid w:val="006274A1"/>
    <w:rsid w:val="00627A68"/>
    <w:rsid w:val="006303FB"/>
    <w:rsid w:val="0063044C"/>
    <w:rsid w:val="0063048E"/>
    <w:rsid w:val="00630966"/>
    <w:rsid w:val="006309B4"/>
    <w:rsid w:val="006315D1"/>
    <w:rsid w:val="00631C79"/>
    <w:rsid w:val="00631DD7"/>
    <w:rsid w:val="00632733"/>
    <w:rsid w:val="0063278E"/>
    <w:rsid w:val="0063291C"/>
    <w:rsid w:val="00632A80"/>
    <w:rsid w:val="00632B10"/>
    <w:rsid w:val="00632EDC"/>
    <w:rsid w:val="00633307"/>
    <w:rsid w:val="006335F5"/>
    <w:rsid w:val="00633FBB"/>
    <w:rsid w:val="006342CA"/>
    <w:rsid w:val="0063494E"/>
    <w:rsid w:val="006365C2"/>
    <w:rsid w:val="0063693F"/>
    <w:rsid w:val="006369B0"/>
    <w:rsid w:val="00637126"/>
    <w:rsid w:val="006375CB"/>
    <w:rsid w:val="0064082A"/>
    <w:rsid w:val="0064225F"/>
    <w:rsid w:val="0064235D"/>
    <w:rsid w:val="0064243B"/>
    <w:rsid w:val="00642F40"/>
    <w:rsid w:val="00643539"/>
    <w:rsid w:val="00645723"/>
    <w:rsid w:val="00645905"/>
    <w:rsid w:val="006476D9"/>
    <w:rsid w:val="00647D13"/>
    <w:rsid w:val="00651CC7"/>
    <w:rsid w:val="00652341"/>
    <w:rsid w:val="00654762"/>
    <w:rsid w:val="00655316"/>
    <w:rsid w:val="00655630"/>
    <w:rsid w:val="00655EB4"/>
    <w:rsid w:val="00655F9D"/>
    <w:rsid w:val="00657D43"/>
    <w:rsid w:val="006610D6"/>
    <w:rsid w:val="0066158B"/>
    <w:rsid w:val="006616AC"/>
    <w:rsid w:val="00662397"/>
    <w:rsid w:val="00662500"/>
    <w:rsid w:val="00663DA8"/>
    <w:rsid w:val="00664307"/>
    <w:rsid w:val="00664B01"/>
    <w:rsid w:val="006652E2"/>
    <w:rsid w:val="00665319"/>
    <w:rsid w:val="006653AE"/>
    <w:rsid w:val="0066605A"/>
    <w:rsid w:val="006666A0"/>
    <w:rsid w:val="006673A8"/>
    <w:rsid w:val="006676DE"/>
    <w:rsid w:val="00671A42"/>
    <w:rsid w:val="0067255F"/>
    <w:rsid w:val="0067283C"/>
    <w:rsid w:val="0067297C"/>
    <w:rsid w:val="00672F92"/>
    <w:rsid w:val="0067304B"/>
    <w:rsid w:val="0067322D"/>
    <w:rsid w:val="00673841"/>
    <w:rsid w:val="006746DA"/>
    <w:rsid w:val="006764F2"/>
    <w:rsid w:val="00677295"/>
    <w:rsid w:val="00680B3E"/>
    <w:rsid w:val="00680BA6"/>
    <w:rsid w:val="00681204"/>
    <w:rsid w:val="0068135B"/>
    <w:rsid w:val="00681D96"/>
    <w:rsid w:val="0068231E"/>
    <w:rsid w:val="00682AD9"/>
    <w:rsid w:val="006836A8"/>
    <w:rsid w:val="00684CF3"/>
    <w:rsid w:val="006856A5"/>
    <w:rsid w:val="006861C2"/>
    <w:rsid w:val="0068689A"/>
    <w:rsid w:val="00687866"/>
    <w:rsid w:val="00690879"/>
    <w:rsid w:val="00690C16"/>
    <w:rsid w:val="00692B74"/>
    <w:rsid w:val="00692BCA"/>
    <w:rsid w:val="00694804"/>
    <w:rsid w:val="006960F5"/>
    <w:rsid w:val="00696453"/>
    <w:rsid w:val="00696CE1"/>
    <w:rsid w:val="006971BC"/>
    <w:rsid w:val="006A023C"/>
    <w:rsid w:val="006A07C7"/>
    <w:rsid w:val="006A15A8"/>
    <w:rsid w:val="006A1AAF"/>
    <w:rsid w:val="006A1E2F"/>
    <w:rsid w:val="006A239D"/>
    <w:rsid w:val="006A2501"/>
    <w:rsid w:val="006A3022"/>
    <w:rsid w:val="006A352D"/>
    <w:rsid w:val="006A37C8"/>
    <w:rsid w:val="006A3803"/>
    <w:rsid w:val="006A3ED9"/>
    <w:rsid w:val="006A5A95"/>
    <w:rsid w:val="006A6802"/>
    <w:rsid w:val="006A6967"/>
    <w:rsid w:val="006A7CD4"/>
    <w:rsid w:val="006A7F13"/>
    <w:rsid w:val="006B09C2"/>
    <w:rsid w:val="006B0ACF"/>
    <w:rsid w:val="006B22DA"/>
    <w:rsid w:val="006B232C"/>
    <w:rsid w:val="006B3266"/>
    <w:rsid w:val="006B33D4"/>
    <w:rsid w:val="006B4A38"/>
    <w:rsid w:val="006B55F7"/>
    <w:rsid w:val="006B6F9C"/>
    <w:rsid w:val="006B7754"/>
    <w:rsid w:val="006B77AB"/>
    <w:rsid w:val="006C0073"/>
    <w:rsid w:val="006C0288"/>
    <w:rsid w:val="006C0340"/>
    <w:rsid w:val="006C0D21"/>
    <w:rsid w:val="006C0D5C"/>
    <w:rsid w:val="006C1180"/>
    <w:rsid w:val="006C17EC"/>
    <w:rsid w:val="006C223F"/>
    <w:rsid w:val="006C3085"/>
    <w:rsid w:val="006C3923"/>
    <w:rsid w:val="006C5504"/>
    <w:rsid w:val="006C552E"/>
    <w:rsid w:val="006C5844"/>
    <w:rsid w:val="006C617E"/>
    <w:rsid w:val="006C6366"/>
    <w:rsid w:val="006C6EA4"/>
    <w:rsid w:val="006C761B"/>
    <w:rsid w:val="006D0B40"/>
    <w:rsid w:val="006D0BAE"/>
    <w:rsid w:val="006D1665"/>
    <w:rsid w:val="006D1794"/>
    <w:rsid w:val="006D2298"/>
    <w:rsid w:val="006D275B"/>
    <w:rsid w:val="006D357C"/>
    <w:rsid w:val="006D3767"/>
    <w:rsid w:val="006D3F9C"/>
    <w:rsid w:val="006D45EE"/>
    <w:rsid w:val="006D496A"/>
    <w:rsid w:val="006D49CE"/>
    <w:rsid w:val="006D4FDD"/>
    <w:rsid w:val="006D5113"/>
    <w:rsid w:val="006D550E"/>
    <w:rsid w:val="006D5F17"/>
    <w:rsid w:val="006D5F73"/>
    <w:rsid w:val="006E06CA"/>
    <w:rsid w:val="006E0AFE"/>
    <w:rsid w:val="006E1D2F"/>
    <w:rsid w:val="006E24C4"/>
    <w:rsid w:val="006E286B"/>
    <w:rsid w:val="006E2DEC"/>
    <w:rsid w:val="006E36D5"/>
    <w:rsid w:val="006E41F7"/>
    <w:rsid w:val="006E4421"/>
    <w:rsid w:val="006E58C1"/>
    <w:rsid w:val="006E6CCD"/>
    <w:rsid w:val="006E73D4"/>
    <w:rsid w:val="006F1207"/>
    <w:rsid w:val="006F1A39"/>
    <w:rsid w:val="006F1D46"/>
    <w:rsid w:val="006F24E2"/>
    <w:rsid w:val="006F256C"/>
    <w:rsid w:val="006F279B"/>
    <w:rsid w:val="006F3205"/>
    <w:rsid w:val="006F3252"/>
    <w:rsid w:val="006F421C"/>
    <w:rsid w:val="006F4452"/>
    <w:rsid w:val="006F463D"/>
    <w:rsid w:val="006F4D47"/>
    <w:rsid w:val="006F52D4"/>
    <w:rsid w:val="006F5644"/>
    <w:rsid w:val="006F6A48"/>
    <w:rsid w:val="006F6BF2"/>
    <w:rsid w:val="006F6FB6"/>
    <w:rsid w:val="006F795F"/>
    <w:rsid w:val="007000F8"/>
    <w:rsid w:val="00701720"/>
    <w:rsid w:val="00702ACF"/>
    <w:rsid w:val="007033E3"/>
    <w:rsid w:val="00703491"/>
    <w:rsid w:val="0070399B"/>
    <w:rsid w:val="00704405"/>
    <w:rsid w:val="007045BC"/>
    <w:rsid w:val="00704F10"/>
    <w:rsid w:val="00705210"/>
    <w:rsid w:val="007057CA"/>
    <w:rsid w:val="007058E0"/>
    <w:rsid w:val="00706F1B"/>
    <w:rsid w:val="007101B6"/>
    <w:rsid w:val="00710814"/>
    <w:rsid w:val="00710B8F"/>
    <w:rsid w:val="00710C30"/>
    <w:rsid w:val="0071175F"/>
    <w:rsid w:val="00711B16"/>
    <w:rsid w:val="00712486"/>
    <w:rsid w:val="00712F3A"/>
    <w:rsid w:val="00714C9C"/>
    <w:rsid w:val="00715511"/>
    <w:rsid w:val="00715A56"/>
    <w:rsid w:val="00715F41"/>
    <w:rsid w:val="00716709"/>
    <w:rsid w:val="00717774"/>
    <w:rsid w:val="00717ABC"/>
    <w:rsid w:val="00717DDC"/>
    <w:rsid w:val="0072065D"/>
    <w:rsid w:val="00720EB2"/>
    <w:rsid w:val="00721001"/>
    <w:rsid w:val="00721A56"/>
    <w:rsid w:val="00723246"/>
    <w:rsid w:val="00724951"/>
    <w:rsid w:val="00724BC6"/>
    <w:rsid w:val="007259BE"/>
    <w:rsid w:val="00725E52"/>
    <w:rsid w:val="007261EE"/>
    <w:rsid w:val="007265C3"/>
    <w:rsid w:val="007275DE"/>
    <w:rsid w:val="007279A3"/>
    <w:rsid w:val="00732215"/>
    <w:rsid w:val="0073254E"/>
    <w:rsid w:val="007342D4"/>
    <w:rsid w:val="007343E8"/>
    <w:rsid w:val="00734494"/>
    <w:rsid w:val="007344E8"/>
    <w:rsid w:val="0073457B"/>
    <w:rsid w:val="007347C7"/>
    <w:rsid w:val="00734B8B"/>
    <w:rsid w:val="00735129"/>
    <w:rsid w:val="0073535E"/>
    <w:rsid w:val="00735ACE"/>
    <w:rsid w:val="00735E82"/>
    <w:rsid w:val="00735F72"/>
    <w:rsid w:val="00735F8D"/>
    <w:rsid w:val="00736B2A"/>
    <w:rsid w:val="00737607"/>
    <w:rsid w:val="00737CC5"/>
    <w:rsid w:val="00737EFA"/>
    <w:rsid w:val="007408A5"/>
    <w:rsid w:val="00740CE1"/>
    <w:rsid w:val="00742197"/>
    <w:rsid w:val="00743147"/>
    <w:rsid w:val="00746354"/>
    <w:rsid w:val="00746868"/>
    <w:rsid w:val="007476A1"/>
    <w:rsid w:val="007479BF"/>
    <w:rsid w:val="007479E0"/>
    <w:rsid w:val="00750B02"/>
    <w:rsid w:val="00751262"/>
    <w:rsid w:val="007512AA"/>
    <w:rsid w:val="007519AB"/>
    <w:rsid w:val="00752ABA"/>
    <w:rsid w:val="00752D80"/>
    <w:rsid w:val="00753A1B"/>
    <w:rsid w:val="00753F2F"/>
    <w:rsid w:val="00754086"/>
    <w:rsid w:val="007547FE"/>
    <w:rsid w:val="00754D74"/>
    <w:rsid w:val="00755B5B"/>
    <w:rsid w:val="00755E65"/>
    <w:rsid w:val="0075620C"/>
    <w:rsid w:val="0075668F"/>
    <w:rsid w:val="007570FF"/>
    <w:rsid w:val="007579F5"/>
    <w:rsid w:val="00760446"/>
    <w:rsid w:val="00761E02"/>
    <w:rsid w:val="0076357A"/>
    <w:rsid w:val="00764CA6"/>
    <w:rsid w:val="00765C07"/>
    <w:rsid w:val="00766901"/>
    <w:rsid w:val="00766F22"/>
    <w:rsid w:val="00767055"/>
    <w:rsid w:val="00767A60"/>
    <w:rsid w:val="00770BFA"/>
    <w:rsid w:val="00771601"/>
    <w:rsid w:val="00771C8F"/>
    <w:rsid w:val="0077218F"/>
    <w:rsid w:val="00772524"/>
    <w:rsid w:val="0077299A"/>
    <w:rsid w:val="00772D04"/>
    <w:rsid w:val="00773337"/>
    <w:rsid w:val="00773452"/>
    <w:rsid w:val="00773AA3"/>
    <w:rsid w:val="007744BC"/>
    <w:rsid w:val="007745CF"/>
    <w:rsid w:val="00774DE9"/>
    <w:rsid w:val="0077560E"/>
    <w:rsid w:val="00775779"/>
    <w:rsid w:val="00775DA1"/>
    <w:rsid w:val="0077640D"/>
    <w:rsid w:val="00776598"/>
    <w:rsid w:val="007768E4"/>
    <w:rsid w:val="00776C1C"/>
    <w:rsid w:val="00777639"/>
    <w:rsid w:val="00780667"/>
    <w:rsid w:val="00780D32"/>
    <w:rsid w:val="0078167E"/>
    <w:rsid w:val="007819AC"/>
    <w:rsid w:val="00781AF4"/>
    <w:rsid w:val="00781F5E"/>
    <w:rsid w:val="007831FE"/>
    <w:rsid w:val="00783498"/>
    <w:rsid w:val="00783F52"/>
    <w:rsid w:val="00784B3C"/>
    <w:rsid w:val="00785581"/>
    <w:rsid w:val="00785861"/>
    <w:rsid w:val="00786DE8"/>
    <w:rsid w:val="007876C3"/>
    <w:rsid w:val="00787FF7"/>
    <w:rsid w:val="0079098F"/>
    <w:rsid w:val="00790C3A"/>
    <w:rsid w:val="00790E50"/>
    <w:rsid w:val="007915C7"/>
    <w:rsid w:val="00791B70"/>
    <w:rsid w:val="00791EC0"/>
    <w:rsid w:val="0079301F"/>
    <w:rsid w:val="00793343"/>
    <w:rsid w:val="007937E4"/>
    <w:rsid w:val="00793AB6"/>
    <w:rsid w:val="00793DC6"/>
    <w:rsid w:val="0079434E"/>
    <w:rsid w:val="00794ADD"/>
    <w:rsid w:val="0079671D"/>
    <w:rsid w:val="00796F66"/>
    <w:rsid w:val="007972D2"/>
    <w:rsid w:val="00797D18"/>
    <w:rsid w:val="007A120D"/>
    <w:rsid w:val="007A159E"/>
    <w:rsid w:val="007A29D2"/>
    <w:rsid w:val="007A3421"/>
    <w:rsid w:val="007A4381"/>
    <w:rsid w:val="007A46C8"/>
    <w:rsid w:val="007A49A0"/>
    <w:rsid w:val="007A4F7E"/>
    <w:rsid w:val="007A6269"/>
    <w:rsid w:val="007A6CD1"/>
    <w:rsid w:val="007A70E2"/>
    <w:rsid w:val="007A75A6"/>
    <w:rsid w:val="007B059B"/>
    <w:rsid w:val="007B0AB9"/>
    <w:rsid w:val="007B1363"/>
    <w:rsid w:val="007B2B27"/>
    <w:rsid w:val="007B3D09"/>
    <w:rsid w:val="007B45FE"/>
    <w:rsid w:val="007B49ED"/>
    <w:rsid w:val="007B5AC7"/>
    <w:rsid w:val="007C03B0"/>
    <w:rsid w:val="007C081D"/>
    <w:rsid w:val="007C0B67"/>
    <w:rsid w:val="007C0FFA"/>
    <w:rsid w:val="007C1B52"/>
    <w:rsid w:val="007C2278"/>
    <w:rsid w:val="007C3504"/>
    <w:rsid w:val="007C3903"/>
    <w:rsid w:val="007C50BF"/>
    <w:rsid w:val="007C57E5"/>
    <w:rsid w:val="007C62B2"/>
    <w:rsid w:val="007C65BB"/>
    <w:rsid w:val="007C6BB8"/>
    <w:rsid w:val="007C7C83"/>
    <w:rsid w:val="007D0091"/>
    <w:rsid w:val="007D0E4A"/>
    <w:rsid w:val="007D1181"/>
    <w:rsid w:val="007D16DB"/>
    <w:rsid w:val="007D25E6"/>
    <w:rsid w:val="007D276B"/>
    <w:rsid w:val="007D3582"/>
    <w:rsid w:val="007D3840"/>
    <w:rsid w:val="007D3DBD"/>
    <w:rsid w:val="007D4414"/>
    <w:rsid w:val="007D471F"/>
    <w:rsid w:val="007D7281"/>
    <w:rsid w:val="007D774F"/>
    <w:rsid w:val="007E0164"/>
    <w:rsid w:val="007E02C4"/>
    <w:rsid w:val="007E0319"/>
    <w:rsid w:val="007E12EA"/>
    <w:rsid w:val="007E15CD"/>
    <w:rsid w:val="007E1BAA"/>
    <w:rsid w:val="007E3286"/>
    <w:rsid w:val="007E3532"/>
    <w:rsid w:val="007E3CE7"/>
    <w:rsid w:val="007E40AF"/>
    <w:rsid w:val="007E4B76"/>
    <w:rsid w:val="007E549E"/>
    <w:rsid w:val="007E5C03"/>
    <w:rsid w:val="007E5F97"/>
    <w:rsid w:val="007E6535"/>
    <w:rsid w:val="007E6C3E"/>
    <w:rsid w:val="007E72A7"/>
    <w:rsid w:val="007E7C13"/>
    <w:rsid w:val="007F03C6"/>
    <w:rsid w:val="007F0B31"/>
    <w:rsid w:val="007F0D49"/>
    <w:rsid w:val="007F15D5"/>
    <w:rsid w:val="007F1693"/>
    <w:rsid w:val="007F1D5C"/>
    <w:rsid w:val="007F1FDD"/>
    <w:rsid w:val="007F20AF"/>
    <w:rsid w:val="007F2C21"/>
    <w:rsid w:val="007F2EFB"/>
    <w:rsid w:val="007F3462"/>
    <w:rsid w:val="007F3C75"/>
    <w:rsid w:val="007F4243"/>
    <w:rsid w:val="007F5658"/>
    <w:rsid w:val="007F64BF"/>
    <w:rsid w:val="007F6C8E"/>
    <w:rsid w:val="007F7B50"/>
    <w:rsid w:val="00800B88"/>
    <w:rsid w:val="00800C85"/>
    <w:rsid w:val="00800DDD"/>
    <w:rsid w:val="00801642"/>
    <w:rsid w:val="0080172C"/>
    <w:rsid w:val="00801F18"/>
    <w:rsid w:val="00803EAF"/>
    <w:rsid w:val="00803FB6"/>
    <w:rsid w:val="008040BB"/>
    <w:rsid w:val="0080417E"/>
    <w:rsid w:val="008046F2"/>
    <w:rsid w:val="00804A81"/>
    <w:rsid w:val="00804FFF"/>
    <w:rsid w:val="0080564B"/>
    <w:rsid w:val="0080585A"/>
    <w:rsid w:val="00805DB7"/>
    <w:rsid w:val="008064AD"/>
    <w:rsid w:val="008064F7"/>
    <w:rsid w:val="00807F38"/>
    <w:rsid w:val="008106C8"/>
    <w:rsid w:val="00811398"/>
    <w:rsid w:val="00811C75"/>
    <w:rsid w:val="00814CF0"/>
    <w:rsid w:val="00815380"/>
    <w:rsid w:val="00815811"/>
    <w:rsid w:val="008158B2"/>
    <w:rsid w:val="00815C4E"/>
    <w:rsid w:val="00815F86"/>
    <w:rsid w:val="00816E2A"/>
    <w:rsid w:val="00817527"/>
    <w:rsid w:val="008176F1"/>
    <w:rsid w:val="00820F00"/>
    <w:rsid w:val="0082182B"/>
    <w:rsid w:val="008219C1"/>
    <w:rsid w:val="00821A88"/>
    <w:rsid w:val="008220EF"/>
    <w:rsid w:val="008225B8"/>
    <w:rsid w:val="008226CB"/>
    <w:rsid w:val="008228AA"/>
    <w:rsid w:val="008228DA"/>
    <w:rsid w:val="00823066"/>
    <w:rsid w:val="00823AEE"/>
    <w:rsid w:val="008254EF"/>
    <w:rsid w:val="0082571C"/>
    <w:rsid w:val="00827AEE"/>
    <w:rsid w:val="0083017F"/>
    <w:rsid w:val="00831DDA"/>
    <w:rsid w:val="00832749"/>
    <w:rsid w:val="00832962"/>
    <w:rsid w:val="00832AC0"/>
    <w:rsid w:val="008333AC"/>
    <w:rsid w:val="00833CD6"/>
    <w:rsid w:val="008343BE"/>
    <w:rsid w:val="00835A35"/>
    <w:rsid w:val="00836509"/>
    <w:rsid w:val="00837073"/>
    <w:rsid w:val="008370A9"/>
    <w:rsid w:val="00837D93"/>
    <w:rsid w:val="00840788"/>
    <w:rsid w:val="008410DB"/>
    <w:rsid w:val="008413A1"/>
    <w:rsid w:val="00841D5B"/>
    <w:rsid w:val="00842988"/>
    <w:rsid w:val="008433BF"/>
    <w:rsid w:val="008437DC"/>
    <w:rsid w:val="00844479"/>
    <w:rsid w:val="00844949"/>
    <w:rsid w:val="00844B6C"/>
    <w:rsid w:val="008452D8"/>
    <w:rsid w:val="0084654F"/>
    <w:rsid w:val="00847E4A"/>
    <w:rsid w:val="0085125D"/>
    <w:rsid w:val="00852593"/>
    <w:rsid w:val="00852725"/>
    <w:rsid w:val="00853478"/>
    <w:rsid w:val="00853CA2"/>
    <w:rsid w:val="0085408B"/>
    <w:rsid w:val="008544D8"/>
    <w:rsid w:val="00854696"/>
    <w:rsid w:val="00854AA0"/>
    <w:rsid w:val="0085576B"/>
    <w:rsid w:val="00855BA2"/>
    <w:rsid w:val="008576FC"/>
    <w:rsid w:val="00861A73"/>
    <w:rsid w:val="00862844"/>
    <w:rsid w:val="00862B21"/>
    <w:rsid w:val="008640FE"/>
    <w:rsid w:val="0086448F"/>
    <w:rsid w:val="00864BB8"/>
    <w:rsid w:val="00864C0B"/>
    <w:rsid w:val="00864C8B"/>
    <w:rsid w:val="008653B6"/>
    <w:rsid w:val="008655D8"/>
    <w:rsid w:val="00865647"/>
    <w:rsid w:val="008661FE"/>
    <w:rsid w:val="0086648E"/>
    <w:rsid w:val="00866643"/>
    <w:rsid w:val="008670D7"/>
    <w:rsid w:val="008709BD"/>
    <w:rsid w:val="00870CBE"/>
    <w:rsid w:val="00871DFC"/>
    <w:rsid w:val="0087249D"/>
    <w:rsid w:val="00872833"/>
    <w:rsid w:val="00872A98"/>
    <w:rsid w:val="00872B30"/>
    <w:rsid w:val="008730FA"/>
    <w:rsid w:val="00873B1B"/>
    <w:rsid w:val="008740B7"/>
    <w:rsid w:val="00874BEA"/>
    <w:rsid w:val="0087506A"/>
    <w:rsid w:val="008755BD"/>
    <w:rsid w:val="00875A65"/>
    <w:rsid w:val="0087767A"/>
    <w:rsid w:val="0087770A"/>
    <w:rsid w:val="00877949"/>
    <w:rsid w:val="00877C07"/>
    <w:rsid w:val="00877D06"/>
    <w:rsid w:val="00880E9F"/>
    <w:rsid w:val="00881D24"/>
    <w:rsid w:val="008830AF"/>
    <w:rsid w:val="008832A9"/>
    <w:rsid w:val="0088341C"/>
    <w:rsid w:val="00883A31"/>
    <w:rsid w:val="008841E7"/>
    <w:rsid w:val="00884CE0"/>
    <w:rsid w:val="008857C6"/>
    <w:rsid w:val="00885CD0"/>
    <w:rsid w:val="00887191"/>
    <w:rsid w:val="0088759C"/>
    <w:rsid w:val="008876AE"/>
    <w:rsid w:val="00887EE3"/>
    <w:rsid w:val="008912A7"/>
    <w:rsid w:val="008913BC"/>
    <w:rsid w:val="00891879"/>
    <w:rsid w:val="00891957"/>
    <w:rsid w:val="00891D6B"/>
    <w:rsid w:val="00891F38"/>
    <w:rsid w:val="00894328"/>
    <w:rsid w:val="00896272"/>
    <w:rsid w:val="00897071"/>
    <w:rsid w:val="00897E4F"/>
    <w:rsid w:val="008A0314"/>
    <w:rsid w:val="008A0587"/>
    <w:rsid w:val="008A1FE8"/>
    <w:rsid w:val="008A20BA"/>
    <w:rsid w:val="008A2AD3"/>
    <w:rsid w:val="008A30CE"/>
    <w:rsid w:val="008A6647"/>
    <w:rsid w:val="008A6E3B"/>
    <w:rsid w:val="008A7186"/>
    <w:rsid w:val="008B0659"/>
    <w:rsid w:val="008B0A4B"/>
    <w:rsid w:val="008B103A"/>
    <w:rsid w:val="008B1B2B"/>
    <w:rsid w:val="008B2298"/>
    <w:rsid w:val="008B2B40"/>
    <w:rsid w:val="008B2EEF"/>
    <w:rsid w:val="008B5A70"/>
    <w:rsid w:val="008B5B5F"/>
    <w:rsid w:val="008B5C8D"/>
    <w:rsid w:val="008B66C1"/>
    <w:rsid w:val="008B6AAB"/>
    <w:rsid w:val="008B71B2"/>
    <w:rsid w:val="008B7B35"/>
    <w:rsid w:val="008C01D3"/>
    <w:rsid w:val="008C170B"/>
    <w:rsid w:val="008C2873"/>
    <w:rsid w:val="008C28BE"/>
    <w:rsid w:val="008C4144"/>
    <w:rsid w:val="008C498D"/>
    <w:rsid w:val="008C5D04"/>
    <w:rsid w:val="008C6129"/>
    <w:rsid w:val="008C6715"/>
    <w:rsid w:val="008C75D8"/>
    <w:rsid w:val="008D03C7"/>
    <w:rsid w:val="008D11C7"/>
    <w:rsid w:val="008D1D3F"/>
    <w:rsid w:val="008D1DF4"/>
    <w:rsid w:val="008D2308"/>
    <w:rsid w:val="008D28DF"/>
    <w:rsid w:val="008D3775"/>
    <w:rsid w:val="008D50A7"/>
    <w:rsid w:val="008D5553"/>
    <w:rsid w:val="008D5C8C"/>
    <w:rsid w:val="008D6211"/>
    <w:rsid w:val="008D651D"/>
    <w:rsid w:val="008D75F0"/>
    <w:rsid w:val="008E0464"/>
    <w:rsid w:val="008E06C0"/>
    <w:rsid w:val="008E089B"/>
    <w:rsid w:val="008E17B6"/>
    <w:rsid w:val="008E35AC"/>
    <w:rsid w:val="008E3B23"/>
    <w:rsid w:val="008E4360"/>
    <w:rsid w:val="008E4CFB"/>
    <w:rsid w:val="008E52C6"/>
    <w:rsid w:val="008E765F"/>
    <w:rsid w:val="008E7B0E"/>
    <w:rsid w:val="008F058A"/>
    <w:rsid w:val="008F09C2"/>
    <w:rsid w:val="008F2E31"/>
    <w:rsid w:val="008F3761"/>
    <w:rsid w:val="008F5158"/>
    <w:rsid w:val="008F5E2A"/>
    <w:rsid w:val="008F644A"/>
    <w:rsid w:val="008F659A"/>
    <w:rsid w:val="008F7436"/>
    <w:rsid w:val="00900992"/>
    <w:rsid w:val="00901810"/>
    <w:rsid w:val="009019BE"/>
    <w:rsid w:val="00901A30"/>
    <w:rsid w:val="00903D69"/>
    <w:rsid w:val="00903D6C"/>
    <w:rsid w:val="00903E4B"/>
    <w:rsid w:val="0090401A"/>
    <w:rsid w:val="00905039"/>
    <w:rsid w:val="009052AF"/>
    <w:rsid w:val="009053F7"/>
    <w:rsid w:val="00905D1F"/>
    <w:rsid w:val="00905EEE"/>
    <w:rsid w:val="00906878"/>
    <w:rsid w:val="009107AF"/>
    <w:rsid w:val="009128C2"/>
    <w:rsid w:val="0091402C"/>
    <w:rsid w:val="009142FB"/>
    <w:rsid w:val="00914409"/>
    <w:rsid w:val="009145C7"/>
    <w:rsid w:val="00914883"/>
    <w:rsid w:val="0091492E"/>
    <w:rsid w:val="00914C1F"/>
    <w:rsid w:val="00915C1E"/>
    <w:rsid w:val="00915E0B"/>
    <w:rsid w:val="00917005"/>
    <w:rsid w:val="00917067"/>
    <w:rsid w:val="009177B0"/>
    <w:rsid w:val="009202F6"/>
    <w:rsid w:val="0092061B"/>
    <w:rsid w:val="00920668"/>
    <w:rsid w:val="0092084B"/>
    <w:rsid w:val="00920D83"/>
    <w:rsid w:val="00920F3F"/>
    <w:rsid w:val="009228F3"/>
    <w:rsid w:val="00922AA5"/>
    <w:rsid w:val="00925E42"/>
    <w:rsid w:val="00926F53"/>
    <w:rsid w:val="009271F4"/>
    <w:rsid w:val="00927459"/>
    <w:rsid w:val="00927744"/>
    <w:rsid w:val="00927C7F"/>
    <w:rsid w:val="00930E32"/>
    <w:rsid w:val="009322F8"/>
    <w:rsid w:val="0093256D"/>
    <w:rsid w:val="00932E12"/>
    <w:rsid w:val="00933C23"/>
    <w:rsid w:val="00933EAC"/>
    <w:rsid w:val="00935211"/>
    <w:rsid w:val="00937CEE"/>
    <w:rsid w:val="00937F22"/>
    <w:rsid w:val="00940194"/>
    <w:rsid w:val="00941FA5"/>
    <w:rsid w:val="00942199"/>
    <w:rsid w:val="00942E78"/>
    <w:rsid w:val="00942E82"/>
    <w:rsid w:val="0094320A"/>
    <w:rsid w:val="00944769"/>
    <w:rsid w:val="00944CBB"/>
    <w:rsid w:val="00945117"/>
    <w:rsid w:val="00945947"/>
    <w:rsid w:val="009464B3"/>
    <w:rsid w:val="00947B90"/>
    <w:rsid w:val="0095104C"/>
    <w:rsid w:val="0095197A"/>
    <w:rsid w:val="0095212E"/>
    <w:rsid w:val="00952FEC"/>
    <w:rsid w:val="00954128"/>
    <w:rsid w:val="00954F17"/>
    <w:rsid w:val="0095547F"/>
    <w:rsid w:val="00955790"/>
    <w:rsid w:val="009603F0"/>
    <w:rsid w:val="00960B51"/>
    <w:rsid w:val="00961151"/>
    <w:rsid w:val="009616A5"/>
    <w:rsid w:val="009618EA"/>
    <w:rsid w:val="00961CB9"/>
    <w:rsid w:val="0096254B"/>
    <w:rsid w:val="00963AC5"/>
    <w:rsid w:val="00964341"/>
    <w:rsid w:val="00964568"/>
    <w:rsid w:val="00965717"/>
    <w:rsid w:val="00966223"/>
    <w:rsid w:val="00966347"/>
    <w:rsid w:val="00966452"/>
    <w:rsid w:val="00966804"/>
    <w:rsid w:val="00966C05"/>
    <w:rsid w:val="00967034"/>
    <w:rsid w:val="00967375"/>
    <w:rsid w:val="00967ACE"/>
    <w:rsid w:val="00967D36"/>
    <w:rsid w:val="00967EB1"/>
    <w:rsid w:val="0097051B"/>
    <w:rsid w:val="00970676"/>
    <w:rsid w:val="009712B7"/>
    <w:rsid w:val="0097190B"/>
    <w:rsid w:val="00973A93"/>
    <w:rsid w:val="00973C37"/>
    <w:rsid w:val="00974B78"/>
    <w:rsid w:val="009758DD"/>
    <w:rsid w:val="0097590F"/>
    <w:rsid w:val="00975CC1"/>
    <w:rsid w:val="0097609E"/>
    <w:rsid w:val="009764A0"/>
    <w:rsid w:val="009777BE"/>
    <w:rsid w:val="00977C90"/>
    <w:rsid w:val="00977DB2"/>
    <w:rsid w:val="00980C23"/>
    <w:rsid w:val="00981FAF"/>
    <w:rsid w:val="00983BE4"/>
    <w:rsid w:val="00984E1B"/>
    <w:rsid w:val="00986909"/>
    <w:rsid w:val="0098691C"/>
    <w:rsid w:val="00986CB9"/>
    <w:rsid w:val="00987146"/>
    <w:rsid w:val="009876E9"/>
    <w:rsid w:val="00987E6F"/>
    <w:rsid w:val="00990E16"/>
    <w:rsid w:val="009928FF"/>
    <w:rsid w:val="00993A5E"/>
    <w:rsid w:val="00994CE7"/>
    <w:rsid w:val="00994F5A"/>
    <w:rsid w:val="00994F93"/>
    <w:rsid w:val="009955CB"/>
    <w:rsid w:val="00996530"/>
    <w:rsid w:val="0099685E"/>
    <w:rsid w:val="00997ABE"/>
    <w:rsid w:val="009A2527"/>
    <w:rsid w:val="009A3B91"/>
    <w:rsid w:val="009A3D1E"/>
    <w:rsid w:val="009A4E8B"/>
    <w:rsid w:val="009A6BD3"/>
    <w:rsid w:val="009A73E9"/>
    <w:rsid w:val="009B0AE0"/>
    <w:rsid w:val="009B125C"/>
    <w:rsid w:val="009B21CE"/>
    <w:rsid w:val="009B2894"/>
    <w:rsid w:val="009B2F3A"/>
    <w:rsid w:val="009B34F1"/>
    <w:rsid w:val="009B3576"/>
    <w:rsid w:val="009B41DF"/>
    <w:rsid w:val="009B48B2"/>
    <w:rsid w:val="009B5B6D"/>
    <w:rsid w:val="009B6282"/>
    <w:rsid w:val="009B68C2"/>
    <w:rsid w:val="009B6F64"/>
    <w:rsid w:val="009B70DC"/>
    <w:rsid w:val="009B7176"/>
    <w:rsid w:val="009B73F8"/>
    <w:rsid w:val="009B7BD5"/>
    <w:rsid w:val="009B7CED"/>
    <w:rsid w:val="009C043A"/>
    <w:rsid w:val="009C22AC"/>
    <w:rsid w:val="009C3B52"/>
    <w:rsid w:val="009C3F53"/>
    <w:rsid w:val="009C471C"/>
    <w:rsid w:val="009C50EB"/>
    <w:rsid w:val="009C59E7"/>
    <w:rsid w:val="009C5A57"/>
    <w:rsid w:val="009C5B3F"/>
    <w:rsid w:val="009C6912"/>
    <w:rsid w:val="009C6B83"/>
    <w:rsid w:val="009C70AE"/>
    <w:rsid w:val="009C74D2"/>
    <w:rsid w:val="009C7BFC"/>
    <w:rsid w:val="009C7D6D"/>
    <w:rsid w:val="009D0256"/>
    <w:rsid w:val="009D0750"/>
    <w:rsid w:val="009D093B"/>
    <w:rsid w:val="009D1D57"/>
    <w:rsid w:val="009D38AE"/>
    <w:rsid w:val="009D4B7B"/>
    <w:rsid w:val="009D5669"/>
    <w:rsid w:val="009D5AF9"/>
    <w:rsid w:val="009D5DCE"/>
    <w:rsid w:val="009D64B8"/>
    <w:rsid w:val="009D684B"/>
    <w:rsid w:val="009D764A"/>
    <w:rsid w:val="009D780A"/>
    <w:rsid w:val="009E02EB"/>
    <w:rsid w:val="009E1B61"/>
    <w:rsid w:val="009E1B7B"/>
    <w:rsid w:val="009E3267"/>
    <w:rsid w:val="009E3EF3"/>
    <w:rsid w:val="009E4620"/>
    <w:rsid w:val="009E5339"/>
    <w:rsid w:val="009E5B03"/>
    <w:rsid w:val="009E5DB6"/>
    <w:rsid w:val="009E61CD"/>
    <w:rsid w:val="009E6A49"/>
    <w:rsid w:val="009E6C25"/>
    <w:rsid w:val="009E6C93"/>
    <w:rsid w:val="009E76CA"/>
    <w:rsid w:val="009E7708"/>
    <w:rsid w:val="009F0150"/>
    <w:rsid w:val="009F12FD"/>
    <w:rsid w:val="009F161C"/>
    <w:rsid w:val="009F2508"/>
    <w:rsid w:val="009F315D"/>
    <w:rsid w:val="009F35C3"/>
    <w:rsid w:val="009F40F7"/>
    <w:rsid w:val="009F4841"/>
    <w:rsid w:val="009F4F7B"/>
    <w:rsid w:val="009F545A"/>
    <w:rsid w:val="00A00E02"/>
    <w:rsid w:val="00A01068"/>
    <w:rsid w:val="00A0224E"/>
    <w:rsid w:val="00A034E2"/>
    <w:rsid w:val="00A035E6"/>
    <w:rsid w:val="00A039EB"/>
    <w:rsid w:val="00A052C1"/>
    <w:rsid w:val="00A057EA"/>
    <w:rsid w:val="00A05819"/>
    <w:rsid w:val="00A06012"/>
    <w:rsid w:val="00A06141"/>
    <w:rsid w:val="00A06E52"/>
    <w:rsid w:val="00A072D2"/>
    <w:rsid w:val="00A07DD9"/>
    <w:rsid w:val="00A105C9"/>
    <w:rsid w:val="00A10930"/>
    <w:rsid w:val="00A11059"/>
    <w:rsid w:val="00A113BC"/>
    <w:rsid w:val="00A116DC"/>
    <w:rsid w:val="00A117AB"/>
    <w:rsid w:val="00A11864"/>
    <w:rsid w:val="00A1218D"/>
    <w:rsid w:val="00A1300C"/>
    <w:rsid w:val="00A130D4"/>
    <w:rsid w:val="00A13547"/>
    <w:rsid w:val="00A1442D"/>
    <w:rsid w:val="00A16C3F"/>
    <w:rsid w:val="00A16D0F"/>
    <w:rsid w:val="00A175C4"/>
    <w:rsid w:val="00A179AF"/>
    <w:rsid w:val="00A20FD4"/>
    <w:rsid w:val="00A21080"/>
    <w:rsid w:val="00A211F2"/>
    <w:rsid w:val="00A21AF6"/>
    <w:rsid w:val="00A22089"/>
    <w:rsid w:val="00A23A45"/>
    <w:rsid w:val="00A24397"/>
    <w:rsid w:val="00A245A5"/>
    <w:rsid w:val="00A245D8"/>
    <w:rsid w:val="00A2535F"/>
    <w:rsid w:val="00A261F6"/>
    <w:rsid w:val="00A26AAA"/>
    <w:rsid w:val="00A27252"/>
    <w:rsid w:val="00A275CE"/>
    <w:rsid w:val="00A30330"/>
    <w:rsid w:val="00A31218"/>
    <w:rsid w:val="00A31D9E"/>
    <w:rsid w:val="00A3230D"/>
    <w:rsid w:val="00A324D5"/>
    <w:rsid w:val="00A32D04"/>
    <w:rsid w:val="00A338F0"/>
    <w:rsid w:val="00A33D55"/>
    <w:rsid w:val="00A342B3"/>
    <w:rsid w:val="00A34A70"/>
    <w:rsid w:val="00A34C00"/>
    <w:rsid w:val="00A353E9"/>
    <w:rsid w:val="00A363EF"/>
    <w:rsid w:val="00A364F0"/>
    <w:rsid w:val="00A36A78"/>
    <w:rsid w:val="00A40867"/>
    <w:rsid w:val="00A40B6C"/>
    <w:rsid w:val="00A41541"/>
    <w:rsid w:val="00A4199E"/>
    <w:rsid w:val="00A41ACC"/>
    <w:rsid w:val="00A42681"/>
    <w:rsid w:val="00A439BF"/>
    <w:rsid w:val="00A43CFD"/>
    <w:rsid w:val="00A44467"/>
    <w:rsid w:val="00A455EB"/>
    <w:rsid w:val="00A45776"/>
    <w:rsid w:val="00A4656B"/>
    <w:rsid w:val="00A474F4"/>
    <w:rsid w:val="00A47773"/>
    <w:rsid w:val="00A47EA9"/>
    <w:rsid w:val="00A47EDB"/>
    <w:rsid w:val="00A50212"/>
    <w:rsid w:val="00A50F3C"/>
    <w:rsid w:val="00A510EC"/>
    <w:rsid w:val="00A51233"/>
    <w:rsid w:val="00A5196E"/>
    <w:rsid w:val="00A55E24"/>
    <w:rsid w:val="00A5687A"/>
    <w:rsid w:val="00A56A89"/>
    <w:rsid w:val="00A571DD"/>
    <w:rsid w:val="00A577C0"/>
    <w:rsid w:val="00A57A23"/>
    <w:rsid w:val="00A57F46"/>
    <w:rsid w:val="00A60170"/>
    <w:rsid w:val="00A623AA"/>
    <w:rsid w:val="00A629F6"/>
    <w:rsid w:val="00A62CE4"/>
    <w:rsid w:val="00A62D3A"/>
    <w:rsid w:val="00A63C0F"/>
    <w:rsid w:val="00A63C84"/>
    <w:rsid w:val="00A63D50"/>
    <w:rsid w:val="00A646AA"/>
    <w:rsid w:val="00A65AB8"/>
    <w:rsid w:val="00A6694E"/>
    <w:rsid w:val="00A669FD"/>
    <w:rsid w:val="00A67107"/>
    <w:rsid w:val="00A6781F"/>
    <w:rsid w:val="00A67E50"/>
    <w:rsid w:val="00A70B68"/>
    <w:rsid w:val="00A70D1F"/>
    <w:rsid w:val="00A70FD7"/>
    <w:rsid w:val="00A710FE"/>
    <w:rsid w:val="00A71A99"/>
    <w:rsid w:val="00A71FD1"/>
    <w:rsid w:val="00A726BF"/>
    <w:rsid w:val="00A7421C"/>
    <w:rsid w:val="00A769C5"/>
    <w:rsid w:val="00A77B2F"/>
    <w:rsid w:val="00A77FE3"/>
    <w:rsid w:val="00A802B3"/>
    <w:rsid w:val="00A802D8"/>
    <w:rsid w:val="00A811D4"/>
    <w:rsid w:val="00A82521"/>
    <w:rsid w:val="00A83208"/>
    <w:rsid w:val="00A83EF6"/>
    <w:rsid w:val="00A8560C"/>
    <w:rsid w:val="00A8570F"/>
    <w:rsid w:val="00A8580C"/>
    <w:rsid w:val="00A85A15"/>
    <w:rsid w:val="00A87505"/>
    <w:rsid w:val="00A87613"/>
    <w:rsid w:val="00A90376"/>
    <w:rsid w:val="00A921BD"/>
    <w:rsid w:val="00A9242E"/>
    <w:rsid w:val="00A92F9C"/>
    <w:rsid w:val="00A93316"/>
    <w:rsid w:val="00A93A95"/>
    <w:rsid w:val="00A93C8C"/>
    <w:rsid w:val="00A93C8D"/>
    <w:rsid w:val="00A94229"/>
    <w:rsid w:val="00A94F1F"/>
    <w:rsid w:val="00A962C2"/>
    <w:rsid w:val="00A967E7"/>
    <w:rsid w:val="00A9687F"/>
    <w:rsid w:val="00A973A6"/>
    <w:rsid w:val="00A97C8A"/>
    <w:rsid w:val="00A97E71"/>
    <w:rsid w:val="00A97FE6"/>
    <w:rsid w:val="00AA0D24"/>
    <w:rsid w:val="00AA1B60"/>
    <w:rsid w:val="00AA372A"/>
    <w:rsid w:val="00AA4017"/>
    <w:rsid w:val="00AA4681"/>
    <w:rsid w:val="00AA4BE8"/>
    <w:rsid w:val="00AA5A9E"/>
    <w:rsid w:val="00AA5EDC"/>
    <w:rsid w:val="00AA6202"/>
    <w:rsid w:val="00AA74A2"/>
    <w:rsid w:val="00AA77C0"/>
    <w:rsid w:val="00AA7861"/>
    <w:rsid w:val="00AA7FAB"/>
    <w:rsid w:val="00AB0158"/>
    <w:rsid w:val="00AB0AA4"/>
    <w:rsid w:val="00AB0C24"/>
    <w:rsid w:val="00AB1183"/>
    <w:rsid w:val="00AB18BE"/>
    <w:rsid w:val="00AB2508"/>
    <w:rsid w:val="00AB2702"/>
    <w:rsid w:val="00AB293F"/>
    <w:rsid w:val="00AB302A"/>
    <w:rsid w:val="00AB42F9"/>
    <w:rsid w:val="00AB4612"/>
    <w:rsid w:val="00AB4E47"/>
    <w:rsid w:val="00AB500F"/>
    <w:rsid w:val="00AB53AC"/>
    <w:rsid w:val="00AB5D75"/>
    <w:rsid w:val="00AB5F61"/>
    <w:rsid w:val="00AB75CB"/>
    <w:rsid w:val="00AC1D7B"/>
    <w:rsid w:val="00AC22D8"/>
    <w:rsid w:val="00AC34EC"/>
    <w:rsid w:val="00AC53B3"/>
    <w:rsid w:val="00AC6E9A"/>
    <w:rsid w:val="00AC79FE"/>
    <w:rsid w:val="00AC7B34"/>
    <w:rsid w:val="00AC7FD4"/>
    <w:rsid w:val="00AD0885"/>
    <w:rsid w:val="00AD220A"/>
    <w:rsid w:val="00AD2BD1"/>
    <w:rsid w:val="00AD2C88"/>
    <w:rsid w:val="00AD34FE"/>
    <w:rsid w:val="00AD3CEF"/>
    <w:rsid w:val="00AD4874"/>
    <w:rsid w:val="00AD4C75"/>
    <w:rsid w:val="00AD4FC2"/>
    <w:rsid w:val="00AD5959"/>
    <w:rsid w:val="00AD5C40"/>
    <w:rsid w:val="00AD6308"/>
    <w:rsid w:val="00AD6E48"/>
    <w:rsid w:val="00AD7E22"/>
    <w:rsid w:val="00AD7E90"/>
    <w:rsid w:val="00AE054C"/>
    <w:rsid w:val="00AE139D"/>
    <w:rsid w:val="00AE2F49"/>
    <w:rsid w:val="00AE34D4"/>
    <w:rsid w:val="00AE36BE"/>
    <w:rsid w:val="00AE3E04"/>
    <w:rsid w:val="00AE4882"/>
    <w:rsid w:val="00AE4A5A"/>
    <w:rsid w:val="00AE5A8B"/>
    <w:rsid w:val="00AE5C1D"/>
    <w:rsid w:val="00AE5FC8"/>
    <w:rsid w:val="00AE669D"/>
    <w:rsid w:val="00AE691E"/>
    <w:rsid w:val="00AE6F42"/>
    <w:rsid w:val="00AE7B15"/>
    <w:rsid w:val="00AF095E"/>
    <w:rsid w:val="00AF10D7"/>
    <w:rsid w:val="00AF1145"/>
    <w:rsid w:val="00AF17FA"/>
    <w:rsid w:val="00AF225F"/>
    <w:rsid w:val="00AF29EA"/>
    <w:rsid w:val="00AF2F1C"/>
    <w:rsid w:val="00AF3974"/>
    <w:rsid w:val="00AF447A"/>
    <w:rsid w:val="00AF4629"/>
    <w:rsid w:val="00AF4FDB"/>
    <w:rsid w:val="00AF5BD9"/>
    <w:rsid w:val="00AF6FCD"/>
    <w:rsid w:val="00AF7802"/>
    <w:rsid w:val="00B023F5"/>
    <w:rsid w:val="00B02544"/>
    <w:rsid w:val="00B029EE"/>
    <w:rsid w:val="00B04C27"/>
    <w:rsid w:val="00B04D6B"/>
    <w:rsid w:val="00B05200"/>
    <w:rsid w:val="00B05735"/>
    <w:rsid w:val="00B066C2"/>
    <w:rsid w:val="00B06AF0"/>
    <w:rsid w:val="00B07F4A"/>
    <w:rsid w:val="00B07F87"/>
    <w:rsid w:val="00B1000F"/>
    <w:rsid w:val="00B109BD"/>
    <w:rsid w:val="00B11AA1"/>
    <w:rsid w:val="00B11D2B"/>
    <w:rsid w:val="00B11F81"/>
    <w:rsid w:val="00B12ABB"/>
    <w:rsid w:val="00B12E2C"/>
    <w:rsid w:val="00B1324B"/>
    <w:rsid w:val="00B13BFD"/>
    <w:rsid w:val="00B1420D"/>
    <w:rsid w:val="00B1421E"/>
    <w:rsid w:val="00B146F3"/>
    <w:rsid w:val="00B14CBE"/>
    <w:rsid w:val="00B15A95"/>
    <w:rsid w:val="00B15B6E"/>
    <w:rsid w:val="00B170F6"/>
    <w:rsid w:val="00B177EB"/>
    <w:rsid w:val="00B17F58"/>
    <w:rsid w:val="00B20F72"/>
    <w:rsid w:val="00B213F4"/>
    <w:rsid w:val="00B2171D"/>
    <w:rsid w:val="00B21DC2"/>
    <w:rsid w:val="00B223AE"/>
    <w:rsid w:val="00B23CC6"/>
    <w:rsid w:val="00B24F77"/>
    <w:rsid w:val="00B2531D"/>
    <w:rsid w:val="00B259AD"/>
    <w:rsid w:val="00B25BE6"/>
    <w:rsid w:val="00B25E82"/>
    <w:rsid w:val="00B26082"/>
    <w:rsid w:val="00B26F8E"/>
    <w:rsid w:val="00B27EFD"/>
    <w:rsid w:val="00B30A58"/>
    <w:rsid w:val="00B315B3"/>
    <w:rsid w:val="00B317AA"/>
    <w:rsid w:val="00B32BF8"/>
    <w:rsid w:val="00B34BD4"/>
    <w:rsid w:val="00B3647F"/>
    <w:rsid w:val="00B365F7"/>
    <w:rsid w:val="00B36E58"/>
    <w:rsid w:val="00B37383"/>
    <w:rsid w:val="00B416AA"/>
    <w:rsid w:val="00B41BCA"/>
    <w:rsid w:val="00B4228E"/>
    <w:rsid w:val="00B4239C"/>
    <w:rsid w:val="00B42D25"/>
    <w:rsid w:val="00B435DB"/>
    <w:rsid w:val="00B4504D"/>
    <w:rsid w:val="00B458F5"/>
    <w:rsid w:val="00B46249"/>
    <w:rsid w:val="00B469E4"/>
    <w:rsid w:val="00B46B05"/>
    <w:rsid w:val="00B4709F"/>
    <w:rsid w:val="00B475B8"/>
    <w:rsid w:val="00B47767"/>
    <w:rsid w:val="00B478CB"/>
    <w:rsid w:val="00B50C21"/>
    <w:rsid w:val="00B50C50"/>
    <w:rsid w:val="00B52074"/>
    <w:rsid w:val="00B5208E"/>
    <w:rsid w:val="00B52CCA"/>
    <w:rsid w:val="00B5366D"/>
    <w:rsid w:val="00B54166"/>
    <w:rsid w:val="00B54AC3"/>
    <w:rsid w:val="00B555B6"/>
    <w:rsid w:val="00B56A87"/>
    <w:rsid w:val="00B56C5B"/>
    <w:rsid w:val="00B573B8"/>
    <w:rsid w:val="00B57C46"/>
    <w:rsid w:val="00B60DA0"/>
    <w:rsid w:val="00B61DD5"/>
    <w:rsid w:val="00B61FA9"/>
    <w:rsid w:val="00B6267D"/>
    <w:rsid w:val="00B626C9"/>
    <w:rsid w:val="00B62E30"/>
    <w:rsid w:val="00B62F0C"/>
    <w:rsid w:val="00B633F3"/>
    <w:rsid w:val="00B6425F"/>
    <w:rsid w:val="00B646F9"/>
    <w:rsid w:val="00B64D3C"/>
    <w:rsid w:val="00B6529E"/>
    <w:rsid w:val="00B65B2E"/>
    <w:rsid w:val="00B664A4"/>
    <w:rsid w:val="00B66D0E"/>
    <w:rsid w:val="00B6749E"/>
    <w:rsid w:val="00B675ED"/>
    <w:rsid w:val="00B67C4C"/>
    <w:rsid w:val="00B67CBA"/>
    <w:rsid w:val="00B67E73"/>
    <w:rsid w:val="00B67EB0"/>
    <w:rsid w:val="00B7049A"/>
    <w:rsid w:val="00B70ACC"/>
    <w:rsid w:val="00B71885"/>
    <w:rsid w:val="00B71B5A"/>
    <w:rsid w:val="00B74AD1"/>
    <w:rsid w:val="00B75455"/>
    <w:rsid w:val="00B75F4E"/>
    <w:rsid w:val="00B7704C"/>
    <w:rsid w:val="00B7786D"/>
    <w:rsid w:val="00B77D8E"/>
    <w:rsid w:val="00B77F86"/>
    <w:rsid w:val="00B80C4C"/>
    <w:rsid w:val="00B82563"/>
    <w:rsid w:val="00B826E9"/>
    <w:rsid w:val="00B828C9"/>
    <w:rsid w:val="00B834CB"/>
    <w:rsid w:val="00B847F4"/>
    <w:rsid w:val="00B84AE7"/>
    <w:rsid w:val="00B84FF8"/>
    <w:rsid w:val="00B853A2"/>
    <w:rsid w:val="00B858FF"/>
    <w:rsid w:val="00B85DBE"/>
    <w:rsid w:val="00B86402"/>
    <w:rsid w:val="00B869DD"/>
    <w:rsid w:val="00B87440"/>
    <w:rsid w:val="00B90206"/>
    <w:rsid w:val="00B90F90"/>
    <w:rsid w:val="00B911BC"/>
    <w:rsid w:val="00B919AF"/>
    <w:rsid w:val="00B91AF6"/>
    <w:rsid w:val="00B92F54"/>
    <w:rsid w:val="00B938B6"/>
    <w:rsid w:val="00B9397F"/>
    <w:rsid w:val="00B93A83"/>
    <w:rsid w:val="00B93BFD"/>
    <w:rsid w:val="00B93C28"/>
    <w:rsid w:val="00B94208"/>
    <w:rsid w:val="00B949B4"/>
    <w:rsid w:val="00B94DF2"/>
    <w:rsid w:val="00B95E34"/>
    <w:rsid w:val="00B9728A"/>
    <w:rsid w:val="00B97CD9"/>
    <w:rsid w:val="00BA0C83"/>
    <w:rsid w:val="00BA0D00"/>
    <w:rsid w:val="00BA143A"/>
    <w:rsid w:val="00BA1B00"/>
    <w:rsid w:val="00BA2087"/>
    <w:rsid w:val="00BA2DCA"/>
    <w:rsid w:val="00BA2F29"/>
    <w:rsid w:val="00BA4225"/>
    <w:rsid w:val="00BA5D32"/>
    <w:rsid w:val="00BA7E66"/>
    <w:rsid w:val="00BB0C07"/>
    <w:rsid w:val="00BB0F10"/>
    <w:rsid w:val="00BB12A3"/>
    <w:rsid w:val="00BB1356"/>
    <w:rsid w:val="00BB136D"/>
    <w:rsid w:val="00BB1F3F"/>
    <w:rsid w:val="00BB3148"/>
    <w:rsid w:val="00BB48B3"/>
    <w:rsid w:val="00BB4AA2"/>
    <w:rsid w:val="00BB4FCD"/>
    <w:rsid w:val="00BB5DCE"/>
    <w:rsid w:val="00BB6067"/>
    <w:rsid w:val="00BB61B6"/>
    <w:rsid w:val="00BB705C"/>
    <w:rsid w:val="00BB7077"/>
    <w:rsid w:val="00BB754D"/>
    <w:rsid w:val="00BB7B55"/>
    <w:rsid w:val="00BB7DA4"/>
    <w:rsid w:val="00BC175D"/>
    <w:rsid w:val="00BC2007"/>
    <w:rsid w:val="00BC2EDF"/>
    <w:rsid w:val="00BC4365"/>
    <w:rsid w:val="00BC46BF"/>
    <w:rsid w:val="00BC49DB"/>
    <w:rsid w:val="00BC5A2C"/>
    <w:rsid w:val="00BC6910"/>
    <w:rsid w:val="00BC6E7C"/>
    <w:rsid w:val="00BC7036"/>
    <w:rsid w:val="00BC7331"/>
    <w:rsid w:val="00BD01DC"/>
    <w:rsid w:val="00BD0BDC"/>
    <w:rsid w:val="00BD0D84"/>
    <w:rsid w:val="00BD1751"/>
    <w:rsid w:val="00BD1F2F"/>
    <w:rsid w:val="00BD3815"/>
    <w:rsid w:val="00BD3914"/>
    <w:rsid w:val="00BD3B80"/>
    <w:rsid w:val="00BD3C38"/>
    <w:rsid w:val="00BD448C"/>
    <w:rsid w:val="00BD5454"/>
    <w:rsid w:val="00BD56BE"/>
    <w:rsid w:val="00BD5D98"/>
    <w:rsid w:val="00BD5F60"/>
    <w:rsid w:val="00BD6E11"/>
    <w:rsid w:val="00BE019A"/>
    <w:rsid w:val="00BE06F5"/>
    <w:rsid w:val="00BE110A"/>
    <w:rsid w:val="00BE1286"/>
    <w:rsid w:val="00BE2A33"/>
    <w:rsid w:val="00BE354F"/>
    <w:rsid w:val="00BE4225"/>
    <w:rsid w:val="00BE480C"/>
    <w:rsid w:val="00BE4DA9"/>
    <w:rsid w:val="00BE5010"/>
    <w:rsid w:val="00BE6B08"/>
    <w:rsid w:val="00BE6E73"/>
    <w:rsid w:val="00BF0703"/>
    <w:rsid w:val="00BF1725"/>
    <w:rsid w:val="00BF2F07"/>
    <w:rsid w:val="00BF35E6"/>
    <w:rsid w:val="00BF375C"/>
    <w:rsid w:val="00BF3934"/>
    <w:rsid w:val="00BF40B5"/>
    <w:rsid w:val="00BF4364"/>
    <w:rsid w:val="00BF5867"/>
    <w:rsid w:val="00BF6312"/>
    <w:rsid w:val="00BF787A"/>
    <w:rsid w:val="00BF7AD2"/>
    <w:rsid w:val="00C00436"/>
    <w:rsid w:val="00C00CD7"/>
    <w:rsid w:val="00C00EFB"/>
    <w:rsid w:val="00C01613"/>
    <w:rsid w:val="00C03093"/>
    <w:rsid w:val="00C03E5C"/>
    <w:rsid w:val="00C04175"/>
    <w:rsid w:val="00C04514"/>
    <w:rsid w:val="00C045B9"/>
    <w:rsid w:val="00C057B9"/>
    <w:rsid w:val="00C05C47"/>
    <w:rsid w:val="00C06C49"/>
    <w:rsid w:val="00C06D36"/>
    <w:rsid w:val="00C07490"/>
    <w:rsid w:val="00C107EF"/>
    <w:rsid w:val="00C11240"/>
    <w:rsid w:val="00C11FA4"/>
    <w:rsid w:val="00C12903"/>
    <w:rsid w:val="00C130D2"/>
    <w:rsid w:val="00C13B31"/>
    <w:rsid w:val="00C1663C"/>
    <w:rsid w:val="00C16A86"/>
    <w:rsid w:val="00C17333"/>
    <w:rsid w:val="00C17338"/>
    <w:rsid w:val="00C17900"/>
    <w:rsid w:val="00C17DCE"/>
    <w:rsid w:val="00C2013C"/>
    <w:rsid w:val="00C20188"/>
    <w:rsid w:val="00C20349"/>
    <w:rsid w:val="00C21190"/>
    <w:rsid w:val="00C2278E"/>
    <w:rsid w:val="00C23814"/>
    <w:rsid w:val="00C23BD7"/>
    <w:rsid w:val="00C23F41"/>
    <w:rsid w:val="00C24FEE"/>
    <w:rsid w:val="00C25475"/>
    <w:rsid w:val="00C25758"/>
    <w:rsid w:val="00C2663C"/>
    <w:rsid w:val="00C26965"/>
    <w:rsid w:val="00C269CD"/>
    <w:rsid w:val="00C272D6"/>
    <w:rsid w:val="00C2731D"/>
    <w:rsid w:val="00C27969"/>
    <w:rsid w:val="00C27CC0"/>
    <w:rsid w:val="00C30249"/>
    <w:rsid w:val="00C30A18"/>
    <w:rsid w:val="00C30A5F"/>
    <w:rsid w:val="00C30D03"/>
    <w:rsid w:val="00C31256"/>
    <w:rsid w:val="00C32C14"/>
    <w:rsid w:val="00C330D0"/>
    <w:rsid w:val="00C330FE"/>
    <w:rsid w:val="00C331B8"/>
    <w:rsid w:val="00C333E9"/>
    <w:rsid w:val="00C33862"/>
    <w:rsid w:val="00C33ABF"/>
    <w:rsid w:val="00C362F1"/>
    <w:rsid w:val="00C37635"/>
    <w:rsid w:val="00C3792D"/>
    <w:rsid w:val="00C37B67"/>
    <w:rsid w:val="00C407A0"/>
    <w:rsid w:val="00C40B88"/>
    <w:rsid w:val="00C41A68"/>
    <w:rsid w:val="00C42548"/>
    <w:rsid w:val="00C442ED"/>
    <w:rsid w:val="00C44CB5"/>
    <w:rsid w:val="00C45DF4"/>
    <w:rsid w:val="00C46751"/>
    <w:rsid w:val="00C46ADE"/>
    <w:rsid w:val="00C46EB3"/>
    <w:rsid w:val="00C5014F"/>
    <w:rsid w:val="00C5055B"/>
    <w:rsid w:val="00C50B1F"/>
    <w:rsid w:val="00C512E3"/>
    <w:rsid w:val="00C5261D"/>
    <w:rsid w:val="00C53507"/>
    <w:rsid w:val="00C53EDD"/>
    <w:rsid w:val="00C53FF3"/>
    <w:rsid w:val="00C545CE"/>
    <w:rsid w:val="00C552B8"/>
    <w:rsid w:val="00C555CE"/>
    <w:rsid w:val="00C55C8C"/>
    <w:rsid w:val="00C55F2C"/>
    <w:rsid w:val="00C56851"/>
    <w:rsid w:val="00C56BA5"/>
    <w:rsid w:val="00C57AF4"/>
    <w:rsid w:val="00C57B47"/>
    <w:rsid w:val="00C60D67"/>
    <w:rsid w:val="00C60DE3"/>
    <w:rsid w:val="00C6311E"/>
    <w:rsid w:val="00C63C04"/>
    <w:rsid w:val="00C64420"/>
    <w:rsid w:val="00C646B5"/>
    <w:rsid w:val="00C64773"/>
    <w:rsid w:val="00C65BD7"/>
    <w:rsid w:val="00C66358"/>
    <w:rsid w:val="00C6664F"/>
    <w:rsid w:val="00C66DBE"/>
    <w:rsid w:val="00C67043"/>
    <w:rsid w:val="00C67A7A"/>
    <w:rsid w:val="00C7087D"/>
    <w:rsid w:val="00C70D70"/>
    <w:rsid w:val="00C70F71"/>
    <w:rsid w:val="00C71318"/>
    <w:rsid w:val="00C73730"/>
    <w:rsid w:val="00C7381E"/>
    <w:rsid w:val="00C74864"/>
    <w:rsid w:val="00C74D3F"/>
    <w:rsid w:val="00C75A35"/>
    <w:rsid w:val="00C77003"/>
    <w:rsid w:val="00C8005B"/>
    <w:rsid w:val="00C8015A"/>
    <w:rsid w:val="00C81AC0"/>
    <w:rsid w:val="00C81C6B"/>
    <w:rsid w:val="00C82915"/>
    <w:rsid w:val="00C8349F"/>
    <w:rsid w:val="00C83509"/>
    <w:rsid w:val="00C83919"/>
    <w:rsid w:val="00C83E11"/>
    <w:rsid w:val="00C83FEA"/>
    <w:rsid w:val="00C862A1"/>
    <w:rsid w:val="00C862CD"/>
    <w:rsid w:val="00C8636B"/>
    <w:rsid w:val="00C8716F"/>
    <w:rsid w:val="00C871CE"/>
    <w:rsid w:val="00C87C7B"/>
    <w:rsid w:val="00C90577"/>
    <w:rsid w:val="00C90A9F"/>
    <w:rsid w:val="00C91100"/>
    <w:rsid w:val="00C91726"/>
    <w:rsid w:val="00C9280F"/>
    <w:rsid w:val="00C94919"/>
    <w:rsid w:val="00C956C7"/>
    <w:rsid w:val="00C95D4D"/>
    <w:rsid w:val="00C97047"/>
    <w:rsid w:val="00C97340"/>
    <w:rsid w:val="00C97AA9"/>
    <w:rsid w:val="00CA16C7"/>
    <w:rsid w:val="00CA1B7A"/>
    <w:rsid w:val="00CA23EC"/>
    <w:rsid w:val="00CA2590"/>
    <w:rsid w:val="00CA3541"/>
    <w:rsid w:val="00CA35E0"/>
    <w:rsid w:val="00CA4453"/>
    <w:rsid w:val="00CA4572"/>
    <w:rsid w:val="00CA45E4"/>
    <w:rsid w:val="00CA4952"/>
    <w:rsid w:val="00CA4C8A"/>
    <w:rsid w:val="00CA522D"/>
    <w:rsid w:val="00CA55D7"/>
    <w:rsid w:val="00CA5822"/>
    <w:rsid w:val="00CA7C6B"/>
    <w:rsid w:val="00CB048D"/>
    <w:rsid w:val="00CB12CB"/>
    <w:rsid w:val="00CB2623"/>
    <w:rsid w:val="00CB2780"/>
    <w:rsid w:val="00CB3ABB"/>
    <w:rsid w:val="00CB43D5"/>
    <w:rsid w:val="00CB4622"/>
    <w:rsid w:val="00CB4AFE"/>
    <w:rsid w:val="00CB53B8"/>
    <w:rsid w:val="00CB5F2A"/>
    <w:rsid w:val="00CB6B0C"/>
    <w:rsid w:val="00CB777C"/>
    <w:rsid w:val="00CC0505"/>
    <w:rsid w:val="00CC0E7E"/>
    <w:rsid w:val="00CC12F9"/>
    <w:rsid w:val="00CC16A1"/>
    <w:rsid w:val="00CC44F2"/>
    <w:rsid w:val="00CC4ABB"/>
    <w:rsid w:val="00CC4AF2"/>
    <w:rsid w:val="00CC5651"/>
    <w:rsid w:val="00CC59F6"/>
    <w:rsid w:val="00CC5A7D"/>
    <w:rsid w:val="00CC67A3"/>
    <w:rsid w:val="00CC6CA1"/>
    <w:rsid w:val="00CD0584"/>
    <w:rsid w:val="00CD06FE"/>
    <w:rsid w:val="00CD0776"/>
    <w:rsid w:val="00CD0A1B"/>
    <w:rsid w:val="00CD0AE5"/>
    <w:rsid w:val="00CD1811"/>
    <w:rsid w:val="00CD18FB"/>
    <w:rsid w:val="00CD290B"/>
    <w:rsid w:val="00CD2FD5"/>
    <w:rsid w:val="00CD4801"/>
    <w:rsid w:val="00CD4863"/>
    <w:rsid w:val="00CD55D4"/>
    <w:rsid w:val="00CD58DB"/>
    <w:rsid w:val="00CD6792"/>
    <w:rsid w:val="00CD6C63"/>
    <w:rsid w:val="00CD7FED"/>
    <w:rsid w:val="00CE0D82"/>
    <w:rsid w:val="00CE0EB1"/>
    <w:rsid w:val="00CE151E"/>
    <w:rsid w:val="00CE1898"/>
    <w:rsid w:val="00CE1DC7"/>
    <w:rsid w:val="00CE29DE"/>
    <w:rsid w:val="00CE3ED9"/>
    <w:rsid w:val="00CE4A04"/>
    <w:rsid w:val="00CE54AC"/>
    <w:rsid w:val="00CE5B13"/>
    <w:rsid w:val="00CE6C60"/>
    <w:rsid w:val="00CE6EA8"/>
    <w:rsid w:val="00CE7BB6"/>
    <w:rsid w:val="00CF0536"/>
    <w:rsid w:val="00CF0B8A"/>
    <w:rsid w:val="00CF12E1"/>
    <w:rsid w:val="00CF21CB"/>
    <w:rsid w:val="00CF22CC"/>
    <w:rsid w:val="00CF267E"/>
    <w:rsid w:val="00CF286D"/>
    <w:rsid w:val="00CF2D72"/>
    <w:rsid w:val="00CF49D0"/>
    <w:rsid w:val="00CF6CA9"/>
    <w:rsid w:val="00CF6FF0"/>
    <w:rsid w:val="00CF75B3"/>
    <w:rsid w:val="00D00827"/>
    <w:rsid w:val="00D01644"/>
    <w:rsid w:val="00D016E6"/>
    <w:rsid w:val="00D030F7"/>
    <w:rsid w:val="00D04511"/>
    <w:rsid w:val="00D04E29"/>
    <w:rsid w:val="00D050B0"/>
    <w:rsid w:val="00D05141"/>
    <w:rsid w:val="00D0555B"/>
    <w:rsid w:val="00D05718"/>
    <w:rsid w:val="00D05784"/>
    <w:rsid w:val="00D062D3"/>
    <w:rsid w:val="00D0656B"/>
    <w:rsid w:val="00D10175"/>
    <w:rsid w:val="00D1043C"/>
    <w:rsid w:val="00D1108C"/>
    <w:rsid w:val="00D113C6"/>
    <w:rsid w:val="00D119AF"/>
    <w:rsid w:val="00D1210D"/>
    <w:rsid w:val="00D148A0"/>
    <w:rsid w:val="00D154B7"/>
    <w:rsid w:val="00D1555A"/>
    <w:rsid w:val="00D16091"/>
    <w:rsid w:val="00D16336"/>
    <w:rsid w:val="00D16B35"/>
    <w:rsid w:val="00D17403"/>
    <w:rsid w:val="00D17D87"/>
    <w:rsid w:val="00D17E8A"/>
    <w:rsid w:val="00D2033A"/>
    <w:rsid w:val="00D20787"/>
    <w:rsid w:val="00D20BBA"/>
    <w:rsid w:val="00D217E7"/>
    <w:rsid w:val="00D228AC"/>
    <w:rsid w:val="00D2320B"/>
    <w:rsid w:val="00D23445"/>
    <w:rsid w:val="00D247F2"/>
    <w:rsid w:val="00D2518B"/>
    <w:rsid w:val="00D257CE"/>
    <w:rsid w:val="00D263F9"/>
    <w:rsid w:val="00D2650F"/>
    <w:rsid w:val="00D272C0"/>
    <w:rsid w:val="00D27505"/>
    <w:rsid w:val="00D27A3A"/>
    <w:rsid w:val="00D30077"/>
    <w:rsid w:val="00D303F5"/>
    <w:rsid w:val="00D30706"/>
    <w:rsid w:val="00D309DE"/>
    <w:rsid w:val="00D30F08"/>
    <w:rsid w:val="00D31AC7"/>
    <w:rsid w:val="00D3241A"/>
    <w:rsid w:val="00D33737"/>
    <w:rsid w:val="00D33FCB"/>
    <w:rsid w:val="00D35247"/>
    <w:rsid w:val="00D355E6"/>
    <w:rsid w:val="00D37652"/>
    <w:rsid w:val="00D37BFA"/>
    <w:rsid w:val="00D37C0C"/>
    <w:rsid w:val="00D40441"/>
    <w:rsid w:val="00D40824"/>
    <w:rsid w:val="00D42A9F"/>
    <w:rsid w:val="00D4306B"/>
    <w:rsid w:val="00D4389B"/>
    <w:rsid w:val="00D4396F"/>
    <w:rsid w:val="00D444B8"/>
    <w:rsid w:val="00D45EA1"/>
    <w:rsid w:val="00D46F35"/>
    <w:rsid w:val="00D475F0"/>
    <w:rsid w:val="00D477C8"/>
    <w:rsid w:val="00D47C77"/>
    <w:rsid w:val="00D50E67"/>
    <w:rsid w:val="00D527F6"/>
    <w:rsid w:val="00D53736"/>
    <w:rsid w:val="00D53C80"/>
    <w:rsid w:val="00D544AA"/>
    <w:rsid w:val="00D55176"/>
    <w:rsid w:val="00D55D64"/>
    <w:rsid w:val="00D57544"/>
    <w:rsid w:val="00D57B53"/>
    <w:rsid w:val="00D60648"/>
    <w:rsid w:val="00D60E22"/>
    <w:rsid w:val="00D60F16"/>
    <w:rsid w:val="00D61C5D"/>
    <w:rsid w:val="00D639A2"/>
    <w:rsid w:val="00D64090"/>
    <w:rsid w:val="00D64291"/>
    <w:rsid w:val="00D648EE"/>
    <w:rsid w:val="00D65489"/>
    <w:rsid w:val="00D655B9"/>
    <w:rsid w:val="00D6575D"/>
    <w:rsid w:val="00D65DE7"/>
    <w:rsid w:val="00D6650E"/>
    <w:rsid w:val="00D667B9"/>
    <w:rsid w:val="00D67333"/>
    <w:rsid w:val="00D67FB7"/>
    <w:rsid w:val="00D70C39"/>
    <w:rsid w:val="00D70FB8"/>
    <w:rsid w:val="00D71E5F"/>
    <w:rsid w:val="00D723A3"/>
    <w:rsid w:val="00D72497"/>
    <w:rsid w:val="00D72710"/>
    <w:rsid w:val="00D72855"/>
    <w:rsid w:val="00D7330E"/>
    <w:rsid w:val="00D73CE2"/>
    <w:rsid w:val="00D7464E"/>
    <w:rsid w:val="00D749E0"/>
    <w:rsid w:val="00D74B58"/>
    <w:rsid w:val="00D7522E"/>
    <w:rsid w:val="00D76816"/>
    <w:rsid w:val="00D80458"/>
    <w:rsid w:val="00D81405"/>
    <w:rsid w:val="00D81A15"/>
    <w:rsid w:val="00D82B68"/>
    <w:rsid w:val="00D83694"/>
    <w:rsid w:val="00D84027"/>
    <w:rsid w:val="00D84CB0"/>
    <w:rsid w:val="00D84DF7"/>
    <w:rsid w:val="00D84F06"/>
    <w:rsid w:val="00D85195"/>
    <w:rsid w:val="00D857D1"/>
    <w:rsid w:val="00D871FE"/>
    <w:rsid w:val="00D873BA"/>
    <w:rsid w:val="00D877BB"/>
    <w:rsid w:val="00D90614"/>
    <w:rsid w:val="00D90E96"/>
    <w:rsid w:val="00D90F30"/>
    <w:rsid w:val="00D90FED"/>
    <w:rsid w:val="00D9163A"/>
    <w:rsid w:val="00D92DAD"/>
    <w:rsid w:val="00D93059"/>
    <w:rsid w:val="00D930E4"/>
    <w:rsid w:val="00D93A5E"/>
    <w:rsid w:val="00D93BD0"/>
    <w:rsid w:val="00D95BBB"/>
    <w:rsid w:val="00D9601B"/>
    <w:rsid w:val="00D96265"/>
    <w:rsid w:val="00D97B3A"/>
    <w:rsid w:val="00DA07C9"/>
    <w:rsid w:val="00DA10CE"/>
    <w:rsid w:val="00DA1828"/>
    <w:rsid w:val="00DA1D97"/>
    <w:rsid w:val="00DA207D"/>
    <w:rsid w:val="00DA2690"/>
    <w:rsid w:val="00DA28D6"/>
    <w:rsid w:val="00DA3056"/>
    <w:rsid w:val="00DA388D"/>
    <w:rsid w:val="00DA3A6C"/>
    <w:rsid w:val="00DA47C7"/>
    <w:rsid w:val="00DA541B"/>
    <w:rsid w:val="00DA6291"/>
    <w:rsid w:val="00DA6617"/>
    <w:rsid w:val="00DB025C"/>
    <w:rsid w:val="00DB069F"/>
    <w:rsid w:val="00DB126F"/>
    <w:rsid w:val="00DB1663"/>
    <w:rsid w:val="00DB1836"/>
    <w:rsid w:val="00DB1B6E"/>
    <w:rsid w:val="00DB27AB"/>
    <w:rsid w:val="00DB3787"/>
    <w:rsid w:val="00DB5696"/>
    <w:rsid w:val="00DB58E4"/>
    <w:rsid w:val="00DB6903"/>
    <w:rsid w:val="00DB6A6C"/>
    <w:rsid w:val="00DB7650"/>
    <w:rsid w:val="00DB7FC0"/>
    <w:rsid w:val="00DC0615"/>
    <w:rsid w:val="00DC121D"/>
    <w:rsid w:val="00DC12D1"/>
    <w:rsid w:val="00DC18B5"/>
    <w:rsid w:val="00DC247E"/>
    <w:rsid w:val="00DC2833"/>
    <w:rsid w:val="00DC3E0F"/>
    <w:rsid w:val="00DC47D7"/>
    <w:rsid w:val="00DC4B57"/>
    <w:rsid w:val="00DC4C5C"/>
    <w:rsid w:val="00DC5344"/>
    <w:rsid w:val="00DC5615"/>
    <w:rsid w:val="00DC6FB8"/>
    <w:rsid w:val="00DC7065"/>
    <w:rsid w:val="00DC71B1"/>
    <w:rsid w:val="00DD0F9D"/>
    <w:rsid w:val="00DD2DF5"/>
    <w:rsid w:val="00DD3DA5"/>
    <w:rsid w:val="00DD3FEB"/>
    <w:rsid w:val="00DD41B3"/>
    <w:rsid w:val="00DD4A10"/>
    <w:rsid w:val="00DD4C7F"/>
    <w:rsid w:val="00DD5DC6"/>
    <w:rsid w:val="00DD5DD9"/>
    <w:rsid w:val="00DD6111"/>
    <w:rsid w:val="00DD6519"/>
    <w:rsid w:val="00DD69E6"/>
    <w:rsid w:val="00DD6D2B"/>
    <w:rsid w:val="00DD6F0D"/>
    <w:rsid w:val="00DD6F0F"/>
    <w:rsid w:val="00DD77EA"/>
    <w:rsid w:val="00DE01E8"/>
    <w:rsid w:val="00DE0323"/>
    <w:rsid w:val="00DE3309"/>
    <w:rsid w:val="00DE5C15"/>
    <w:rsid w:val="00DE6337"/>
    <w:rsid w:val="00DE7148"/>
    <w:rsid w:val="00DE7834"/>
    <w:rsid w:val="00DF07BB"/>
    <w:rsid w:val="00DF0D4C"/>
    <w:rsid w:val="00DF1A22"/>
    <w:rsid w:val="00DF1F77"/>
    <w:rsid w:val="00DF1F95"/>
    <w:rsid w:val="00DF21C6"/>
    <w:rsid w:val="00DF2A9A"/>
    <w:rsid w:val="00DF3096"/>
    <w:rsid w:val="00DF4DEB"/>
    <w:rsid w:val="00DF5028"/>
    <w:rsid w:val="00DF5596"/>
    <w:rsid w:val="00DF5655"/>
    <w:rsid w:val="00DF655D"/>
    <w:rsid w:val="00DF6715"/>
    <w:rsid w:val="00DF67A9"/>
    <w:rsid w:val="00DF6B4F"/>
    <w:rsid w:val="00DF7046"/>
    <w:rsid w:val="00DF75A7"/>
    <w:rsid w:val="00DF7809"/>
    <w:rsid w:val="00DF7B5D"/>
    <w:rsid w:val="00E00467"/>
    <w:rsid w:val="00E007B2"/>
    <w:rsid w:val="00E00ABA"/>
    <w:rsid w:val="00E014A6"/>
    <w:rsid w:val="00E018F9"/>
    <w:rsid w:val="00E01E6D"/>
    <w:rsid w:val="00E01F7C"/>
    <w:rsid w:val="00E034E9"/>
    <w:rsid w:val="00E03B13"/>
    <w:rsid w:val="00E03DBB"/>
    <w:rsid w:val="00E043F0"/>
    <w:rsid w:val="00E05466"/>
    <w:rsid w:val="00E05614"/>
    <w:rsid w:val="00E059D1"/>
    <w:rsid w:val="00E0630D"/>
    <w:rsid w:val="00E06DB0"/>
    <w:rsid w:val="00E07268"/>
    <w:rsid w:val="00E10199"/>
    <w:rsid w:val="00E10D34"/>
    <w:rsid w:val="00E115DE"/>
    <w:rsid w:val="00E11975"/>
    <w:rsid w:val="00E129DD"/>
    <w:rsid w:val="00E12A5F"/>
    <w:rsid w:val="00E12E72"/>
    <w:rsid w:val="00E13055"/>
    <w:rsid w:val="00E13AAA"/>
    <w:rsid w:val="00E15636"/>
    <w:rsid w:val="00E15671"/>
    <w:rsid w:val="00E16736"/>
    <w:rsid w:val="00E16F1B"/>
    <w:rsid w:val="00E203D7"/>
    <w:rsid w:val="00E20B19"/>
    <w:rsid w:val="00E21CF6"/>
    <w:rsid w:val="00E21EB5"/>
    <w:rsid w:val="00E221F3"/>
    <w:rsid w:val="00E23748"/>
    <w:rsid w:val="00E247E0"/>
    <w:rsid w:val="00E25422"/>
    <w:rsid w:val="00E264D4"/>
    <w:rsid w:val="00E26E93"/>
    <w:rsid w:val="00E271C1"/>
    <w:rsid w:val="00E27881"/>
    <w:rsid w:val="00E30237"/>
    <w:rsid w:val="00E31584"/>
    <w:rsid w:val="00E32662"/>
    <w:rsid w:val="00E32688"/>
    <w:rsid w:val="00E328DF"/>
    <w:rsid w:val="00E3354C"/>
    <w:rsid w:val="00E33748"/>
    <w:rsid w:val="00E34498"/>
    <w:rsid w:val="00E35B3A"/>
    <w:rsid w:val="00E36DA1"/>
    <w:rsid w:val="00E37940"/>
    <w:rsid w:val="00E41620"/>
    <w:rsid w:val="00E419B6"/>
    <w:rsid w:val="00E42204"/>
    <w:rsid w:val="00E43B16"/>
    <w:rsid w:val="00E43F09"/>
    <w:rsid w:val="00E4414A"/>
    <w:rsid w:val="00E44173"/>
    <w:rsid w:val="00E445F1"/>
    <w:rsid w:val="00E44C17"/>
    <w:rsid w:val="00E46075"/>
    <w:rsid w:val="00E461E1"/>
    <w:rsid w:val="00E463CB"/>
    <w:rsid w:val="00E4677C"/>
    <w:rsid w:val="00E46D68"/>
    <w:rsid w:val="00E470F0"/>
    <w:rsid w:val="00E4759E"/>
    <w:rsid w:val="00E47A8C"/>
    <w:rsid w:val="00E47D71"/>
    <w:rsid w:val="00E5161B"/>
    <w:rsid w:val="00E53E7A"/>
    <w:rsid w:val="00E5633F"/>
    <w:rsid w:val="00E565B5"/>
    <w:rsid w:val="00E56D02"/>
    <w:rsid w:val="00E56D97"/>
    <w:rsid w:val="00E60628"/>
    <w:rsid w:val="00E61046"/>
    <w:rsid w:val="00E61299"/>
    <w:rsid w:val="00E614D4"/>
    <w:rsid w:val="00E61C54"/>
    <w:rsid w:val="00E624C8"/>
    <w:rsid w:val="00E6301D"/>
    <w:rsid w:val="00E636DB"/>
    <w:rsid w:val="00E638F6"/>
    <w:rsid w:val="00E63E4C"/>
    <w:rsid w:val="00E647A5"/>
    <w:rsid w:val="00E648F1"/>
    <w:rsid w:val="00E64CEC"/>
    <w:rsid w:val="00E653F4"/>
    <w:rsid w:val="00E65748"/>
    <w:rsid w:val="00E65E85"/>
    <w:rsid w:val="00E65EBB"/>
    <w:rsid w:val="00E663AC"/>
    <w:rsid w:val="00E702B9"/>
    <w:rsid w:val="00E7042E"/>
    <w:rsid w:val="00E71062"/>
    <w:rsid w:val="00E7136F"/>
    <w:rsid w:val="00E715FA"/>
    <w:rsid w:val="00E719B8"/>
    <w:rsid w:val="00E722F0"/>
    <w:rsid w:val="00E724FE"/>
    <w:rsid w:val="00E728A2"/>
    <w:rsid w:val="00E72AFB"/>
    <w:rsid w:val="00E73372"/>
    <w:rsid w:val="00E74187"/>
    <w:rsid w:val="00E742A8"/>
    <w:rsid w:val="00E754AF"/>
    <w:rsid w:val="00E769AB"/>
    <w:rsid w:val="00E77478"/>
    <w:rsid w:val="00E7795D"/>
    <w:rsid w:val="00E813B2"/>
    <w:rsid w:val="00E83043"/>
    <w:rsid w:val="00E83562"/>
    <w:rsid w:val="00E84539"/>
    <w:rsid w:val="00E849F6"/>
    <w:rsid w:val="00E850E2"/>
    <w:rsid w:val="00E859AB"/>
    <w:rsid w:val="00E85CF3"/>
    <w:rsid w:val="00E86AAB"/>
    <w:rsid w:val="00E8731C"/>
    <w:rsid w:val="00E879E3"/>
    <w:rsid w:val="00E90176"/>
    <w:rsid w:val="00E912AE"/>
    <w:rsid w:val="00E912BA"/>
    <w:rsid w:val="00E91D45"/>
    <w:rsid w:val="00E92B0A"/>
    <w:rsid w:val="00E93440"/>
    <w:rsid w:val="00E9344C"/>
    <w:rsid w:val="00E938D5"/>
    <w:rsid w:val="00E93BE3"/>
    <w:rsid w:val="00E95A76"/>
    <w:rsid w:val="00E962C4"/>
    <w:rsid w:val="00E970DF"/>
    <w:rsid w:val="00E975F8"/>
    <w:rsid w:val="00E97A8A"/>
    <w:rsid w:val="00EA0294"/>
    <w:rsid w:val="00EA05EE"/>
    <w:rsid w:val="00EA0937"/>
    <w:rsid w:val="00EA13D1"/>
    <w:rsid w:val="00EA177A"/>
    <w:rsid w:val="00EA2E05"/>
    <w:rsid w:val="00EA375D"/>
    <w:rsid w:val="00EA38AA"/>
    <w:rsid w:val="00EA4ABD"/>
    <w:rsid w:val="00EA4CC8"/>
    <w:rsid w:val="00EA5328"/>
    <w:rsid w:val="00EA624E"/>
    <w:rsid w:val="00EA7E4B"/>
    <w:rsid w:val="00EB0346"/>
    <w:rsid w:val="00EB0464"/>
    <w:rsid w:val="00EB0B52"/>
    <w:rsid w:val="00EB12A1"/>
    <w:rsid w:val="00EB23ED"/>
    <w:rsid w:val="00EB2637"/>
    <w:rsid w:val="00EB37E2"/>
    <w:rsid w:val="00EB3A77"/>
    <w:rsid w:val="00EB3D88"/>
    <w:rsid w:val="00EB56D8"/>
    <w:rsid w:val="00EB5C45"/>
    <w:rsid w:val="00EB70F7"/>
    <w:rsid w:val="00EC1462"/>
    <w:rsid w:val="00EC16EF"/>
    <w:rsid w:val="00EC184F"/>
    <w:rsid w:val="00EC187D"/>
    <w:rsid w:val="00EC1EC9"/>
    <w:rsid w:val="00EC4294"/>
    <w:rsid w:val="00EC4671"/>
    <w:rsid w:val="00EC57B1"/>
    <w:rsid w:val="00EC60C6"/>
    <w:rsid w:val="00EC6506"/>
    <w:rsid w:val="00EC71A7"/>
    <w:rsid w:val="00EC7A5B"/>
    <w:rsid w:val="00EC7B60"/>
    <w:rsid w:val="00ED02A7"/>
    <w:rsid w:val="00ED0AC4"/>
    <w:rsid w:val="00ED11B3"/>
    <w:rsid w:val="00ED1E2B"/>
    <w:rsid w:val="00ED204F"/>
    <w:rsid w:val="00ED2B0A"/>
    <w:rsid w:val="00ED2FDA"/>
    <w:rsid w:val="00ED39B1"/>
    <w:rsid w:val="00ED3E3B"/>
    <w:rsid w:val="00ED4DBB"/>
    <w:rsid w:val="00ED544A"/>
    <w:rsid w:val="00ED66A2"/>
    <w:rsid w:val="00ED69FC"/>
    <w:rsid w:val="00ED7C17"/>
    <w:rsid w:val="00EE089F"/>
    <w:rsid w:val="00EE1B30"/>
    <w:rsid w:val="00EE2407"/>
    <w:rsid w:val="00EE2D7F"/>
    <w:rsid w:val="00EE2E69"/>
    <w:rsid w:val="00EE47F9"/>
    <w:rsid w:val="00EE54DE"/>
    <w:rsid w:val="00EE5B36"/>
    <w:rsid w:val="00EE68FA"/>
    <w:rsid w:val="00EE6B2F"/>
    <w:rsid w:val="00EE77B6"/>
    <w:rsid w:val="00EE7C27"/>
    <w:rsid w:val="00EF0856"/>
    <w:rsid w:val="00EF1D44"/>
    <w:rsid w:val="00EF2CB8"/>
    <w:rsid w:val="00EF2E4B"/>
    <w:rsid w:val="00EF2E9E"/>
    <w:rsid w:val="00EF3610"/>
    <w:rsid w:val="00EF4691"/>
    <w:rsid w:val="00EF4A75"/>
    <w:rsid w:val="00EF5843"/>
    <w:rsid w:val="00EF598F"/>
    <w:rsid w:val="00EF5E89"/>
    <w:rsid w:val="00EF666E"/>
    <w:rsid w:val="00EF73AE"/>
    <w:rsid w:val="00EF7E89"/>
    <w:rsid w:val="00F00052"/>
    <w:rsid w:val="00F00337"/>
    <w:rsid w:val="00F00474"/>
    <w:rsid w:val="00F01309"/>
    <w:rsid w:val="00F016C1"/>
    <w:rsid w:val="00F025AA"/>
    <w:rsid w:val="00F02DE2"/>
    <w:rsid w:val="00F0302A"/>
    <w:rsid w:val="00F04172"/>
    <w:rsid w:val="00F04440"/>
    <w:rsid w:val="00F0486B"/>
    <w:rsid w:val="00F04BA9"/>
    <w:rsid w:val="00F04D00"/>
    <w:rsid w:val="00F04FE5"/>
    <w:rsid w:val="00F0500E"/>
    <w:rsid w:val="00F05087"/>
    <w:rsid w:val="00F05ADC"/>
    <w:rsid w:val="00F05B89"/>
    <w:rsid w:val="00F062DC"/>
    <w:rsid w:val="00F06467"/>
    <w:rsid w:val="00F07121"/>
    <w:rsid w:val="00F07622"/>
    <w:rsid w:val="00F10F76"/>
    <w:rsid w:val="00F111C5"/>
    <w:rsid w:val="00F12302"/>
    <w:rsid w:val="00F128AE"/>
    <w:rsid w:val="00F12B20"/>
    <w:rsid w:val="00F13663"/>
    <w:rsid w:val="00F139E0"/>
    <w:rsid w:val="00F13BE1"/>
    <w:rsid w:val="00F14DD0"/>
    <w:rsid w:val="00F14E56"/>
    <w:rsid w:val="00F1538E"/>
    <w:rsid w:val="00F17261"/>
    <w:rsid w:val="00F178E9"/>
    <w:rsid w:val="00F21022"/>
    <w:rsid w:val="00F2105F"/>
    <w:rsid w:val="00F2177A"/>
    <w:rsid w:val="00F219FB"/>
    <w:rsid w:val="00F22885"/>
    <w:rsid w:val="00F22F6F"/>
    <w:rsid w:val="00F24148"/>
    <w:rsid w:val="00F24F77"/>
    <w:rsid w:val="00F2594D"/>
    <w:rsid w:val="00F2603D"/>
    <w:rsid w:val="00F2636F"/>
    <w:rsid w:val="00F26456"/>
    <w:rsid w:val="00F26E5E"/>
    <w:rsid w:val="00F270E1"/>
    <w:rsid w:val="00F27AFB"/>
    <w:rsid w:val="00F27FD7"/>
    <w:rsid w:val="00F30B54"/>
    <w:rsid w:val="00F322E9"/>
    <w:rsid w:val="00F3280E"/>
    <w:rsid w:val="00F3444F"/>
    <w:rsid w:val="00F3455F"/>
    <w:rsid w:val="00F348BF"/>
    <w:rsid w:val="00F35126"/>
    <w:rsid w:val="00F3541E"/>
    <w:rsid w:val="00F35C50"/>
    <w:rsid w:val="00F36E6E"/>
    <w:rsid w:val="00F373A3"/>
    <w:rsid w:val="00F37B43"/>
    <w:rsid w:val="00F37D0C"/>
    <w:rsid w:val="00F37EDF"/>
    <w:rsid w:val="00F4016C"/>
    <w:rsid w:val="00F4037D"/>
    <w:rsid w:val="00F40B0D"/>
    <w:rsid w:val="00F4173D"/>
    <w:rsid w:val="00F41E03"/>
    <w:rsid w:val="00F41E3F"/>
    <w:rsid w:val="00F42050"/>
    <w:rsid w:val="00F42498"/>
    <w:rsid w:val="00F440FE"/>
    <w:rsid w:val="00F44721"/>
    <w:rsid w:val="00F45C80"/>
    <w:rsid w:val="00F45D29"/>
    <w:rsid w:val="00F464FB"/>
    <w:rsid w:val="00F4665B"/>
    <w:rsid w:val="00F46BEF"/>
    <w:rsid w:val="00F472A0"/>
    <w:rsid w:val="00F47567"/>
    <w:rsid w:val="00F47689"/>
    <w:rsid w:val="00F501D2"/>
    <w:rsid w:val="00F50AF0"/>
    <w:rsid w:val="00F50D30"/>
    <w:rsid w:val="00F5249E"/>
    <w:rsid w:val="00F52CA8"/>
    <w:rsid w:val="00F52EB6"/>
    <w:rsid w:val="00F54244"/>
    <w:rsid w:val="00F54692"/>
    <w:rsid w:val="00F54749"/>
    <w:rsid w:val="00F54869"/>
    <w:rsid w:val="00F54FBB"/>
    <w:rsid w:val="00F5525F"/>
    <w:rsid w:val="00F557D9"/>
    <w:rsid w:val="00F55F7D"/>
    <w:rsid w:val="00F6126E"/>
    <w:rsid w:val="00F614BD"/>
    <w:rsid w:val="00F61A4F"/>
    <w:rsid w:val="00F62239"/>
    <w:rsid w:val="00F62321"/>
    <w:rsid w:val="00F625DB"/>
    <w:rsid w:val="00F62774"/>
    <w:rsid w:val="00F631A7"/>
    <w:rsid w:val="00F639F9"/>
    <w:rsid w:val="00F647E9"/>
    <w:rsid w:val="00F648F8"/>
    <w:rsid w:val="00F659B4"/>
    <w:rsid w:val="00F66719"/>
    <w:rsid w:val="00F6673C"/>
    <w:rsid w:val="00F67A90"/>
    <w:rsid w:val="00F71FAF"/>
    <w:rsid w:val="00F7209A"/>
    <w:rsid w:val="00F7252B"/>
    <w:rsid w:val="00F73B4B"/>
    <w:rsid w:val="00F74CF7"/>
    <w:rsid w:val="00F754CF"/>
    <w:rsid w:val="00F75E9C"/>
    <w:rsid w:val="00F75FCF"/>
    <w:rsid w:val="00F7619B"/>
    <w:rsid w:val="00F7682B"/>
    <w:rsid w:val="00F76EFB"/>
    <w:rsid w:val="00F7764D"/>
    <w:rsid w:val="00F77C66"/>
    <w:rsid w:val="00F80769"/>
    <w:rsid w:val="00F81D38"/>
    <w:rsid w:val="00F820F7"/>
    <w:rsid w:val="00F82FFA"/>
    <w:rsid w:val="00F838E2"/>
    <w:rsid w:val="00F84938"/>
    <w:rsid w:val="00F85102"/>
    <w:rsid w:val="00F8541D"/>
    <w:rsid w:val="00F8555B"/>
    <w:rsid w:val="00F86FC7"/>
    <w:rsid w:val="00F879EE"/>
    <w:rsid w:val="00F90BD8"/>
    <w:rsid w:val="00F92D8C"/>
    <w:rsid w:val="00F9346B"/>
    <w:rsid w:val="00F93936"/>
    <w:rsid w:val="00F93F8F"/>
    <w:rsid w:val="00F940EC"/>
    <w:rsid w:val="00F944E2"/>
    <w:rsid w:val="00F947D9"/>
    <w:rsid w:val="00F949F7"/>
    <w:rsid w:val="00F94F01"/>
    <w:rsid w:val="00F95568"/>
    <w:rsid w:val="00F958D4"/>
    <w:rsid w:val="00F95B7F"/>
    <w:rsid w:val="00F95F1A"/>
    <w:rsid w:val="00F9611B"/>
    <w:rsid w:val="00F965BC"/>
    <w:rsid w:val="00F97A4B"/>
    <w:rsid w:val="00FA0725"/>
    <w:rsid w:val="00FA0735"/>
    <w:rsid w:val="00FA170D"/>
    <w:rsid w:val="00FA283D"/>
    <w:rsid w:val="00FA3793"/>
    <w:rsid w:val="00FA37DA"/>
    <w:rsid w:val="00FA44A7"/>
    <w:rsid w:val="00FA549C"/>
    <w:rsid w:val="00FA55B8"/>
    <w:rsid w:val="00FA5C02"/>
    <w:rsid w:val="00FA7212"/>
    <w:rsid w:val="00FA78BB"/>
    <w:rsid w:val="00FA7BB6"/>
    <w:rsid w:val="00FA7F54"/>
    <w:rsid w:val="00FB1882"/>
    <w:rsid w:val="00FB299F"/>
    <w:rsid w:val="00FB29FF"/>
    <w:rsid w:val="00FB35C7"/>
    <w:rsid w:val="00FB539A"/>
    <w:rsid w:val="00FB75D7"/>
    <w:rsid w:val="00FB7B2D"/>
    <w:rsid w:val="00FC0A3E"/>
    <w:rsid w:val="00FC131B"/>
    <w:rsid w:val="00FC14DF"/>
    <w:rsid w:val="00FC2039"/>
    <w:rsid w:val="00FC2555"/>
    <w:rsid w:val="00FC5D9E"/>
    <w:rsid w:val="00FC68F1"/>
    <w:rsid w:val="00FC6F19"/>
    <w:rsid w:val="00FC7F7C"/>
    <w:rsid w:val="00FD1000"/>
    <w:rsid w:val="00FD11EC"/>
    <w:rsid w:val="00FD1434"/>
    <w:rsid w:val="00FD1DCF"/>
    <w:rsid w:val="00FD4700"/>
    <w:rsid w:val="00FD47A3"/>
    <w:rsid w:val="00FD49F6"/>
    <w:rsid w:val="00FD5E64"/>
    <w:rsid w:val="00FD5FF5"/>
    <w:rsid w:val="00FD651F"/>
    <w:rsid w:val="00FD6A2B"/>
    <w:rsid w:val="00FD6F57"/>
    <w:rsid w:val="00FD73DA"/>
    <w:rsid w:val="00FD7555"/>
    <w:rsid w:val="00FD7C34"/>
    <w:rsid w:val="00FD7D1D"/>
    <w:rsid w:val="00FE0AD5"/>
    <w:rsid w:val="00FE111F"/>
    <w:rsid w:val="00FE228F"/>
    <w:rsid w:val="00FE23BE"/>
    <w:rsid w:val="00FE3324"/>
    <w:rsid w:val="00FE4BEB"/>
    <w:rsid w:val="00FE50CD"/>
    <w:rsid w:val="00FE50F6"/>
    <w:rsid w:val="00FE5C1D"/>
    <w:rsid w:val="00FE6371"/>
    <w:rsid w:val="00FE64D7"/>
    <w:rsid w:val="00FE6BBD"/>
    <w:rsid w:val="00FE795E"/>
    <w:rsid w:val="00FE7AF9"/>
    <w:rsid w:val="00FE7E71"/>
    <w:rsid w:val="00FF098E"/>
    <w:rsid w:val="00FF09C5"/>
    <w:rsid w:val="00FF0CB8"/>
    <w:rsid w:val="00FF1D8D"/>
    <w:rsid w:val="00FF2AB7"/>
    <w:rsid w:val="00FF2DD0"/>
    <w:rsid w:val="00FF2F90"/>
    <w:rsid w:val="00FF31F3"/>
    <w:rsid w:val="00FF338B"/>
    <w:rsid w:val="00FF4E9A"/>
    <w:rsid w:val="00FF56E0"/>
    <w:rsid w:val="00FF6BC1"/>
    <w:rsid w:val="00FF6D33"/>
    <w:rsid w:val="011AD896"/>
    <w:rsid w:val="0141E1CB"/>
    <w:rsid w:val="01CBA550"/>
    <w:rsid w:val="020C8D6E"/>
    <w:rsid w:val="023754D5"/>
    <w:rsid w:val="02A7407F"/>
    <w:rsid w:val="02ACD976"/>
    <w:rsid w:val="02E66805"/>
    <w:rsid w:val="03895607"/>
    <w:rsid w:val="03AE14EB"/>
    <w:rsid w:val="041CBE65"/>
    <w:rsid w:val="04229116"/>
    <w:rsid w:val="043BB973"/>
    <w:rsid w:val="0543F9DE"/>
    <w:rsid w:val="057D1584"/>
    <w:rsid w:val="05F7B441"/>
    <w:rsid w:val="066E5C6B"/>
    <w:rsid w:val="06783F53"/>
    <w:rsid w:val="067F9742"/>
    <w:rsid w:val="0684B656"/>
    <w:rsid w:val="06C56D5D"/>
    <w:rsid w:val="07AB3911"/>
    <w:rsid w:val="081DBA07"/>
    <w:rsid w:val="08C6C478"/>
    <w:rsid w:val="090F2A96"/>
    <w:rsid w:val="0910B4D3"/>
    <w:rsid w:val="0956A898"/>
    <w:rsid w:val="098220E3"/>
    <w:rsid w:val="09D68F11"/>
    <w:rsid w:val="0ABDF46E"/>
    <w:rsid w:val="0BF10488"/>
    <w:rsid w:val="0C055907"/>
    <w:rsid w:val="0C1A0CDD"/>
    <w:rsid w:val="0C359081"/>
    <w:rsid w:val="0CAC257C"/>
    <w:rsid w:val="0CDD9DEF"/>
    <w:rsid w:val="0DFA042B"/>
    <w:rsid w:val="0E001E49"/>
    <w:rsid w:val="0E761751"/>
    <w:rsid w:val="0E8412CA"/>
    <w:rsid w:val="0ECA1C8E"/>
    <w:rsid w:val="0EEC1059"/>
    <w:rsid w:val="0F26110D"/>
    <w:rsid w:val="0F5408E6"/>
    <w:rsid w:val="0F891094"/>
    <w:rsid w:val="0FAEC4A5"/>
    <w:rsid w:val="106FD89B"/>
    <w:rsid w:val="10758F50"/>
    <w:rsid w:val="10E5ACAE"/>
    <w:rsid w:val="117397A1"/>
    <w:rsid w:val="117B4240"/>
    <w:rsid w:val="11B7AF6E"/>
    <w:rsid w:val="11C07EFF"/>
    <w:rsid w:val="11DB7246"/>
    <w:rsid w:val="11F14DB7"/>
    <w:rsid w:val="11FA1425"/>
    <w:rsid w:val="121E856A"/>
    <w:rsid w:val="12467E78"/>
    <w:rsid w:val="12EFEF17"/>
    <w:rsid w:val="136F703E"/>
    <w:rsid w:val="139D96E4"/>
    <w:rsid w:val="14202114"/>
    <w:rsid w:val="1488B183"/>
    <w:rsid w:val="154F0807"/>
    <w:rsid w:val="160DEB51"/>
    <w:rsid w:val="1631759D"/>
    <w:rsid w:val="1695BB0C"/>
    <w:rsid w:val="16B24B59"/>
    <w:rsid w:val="176C0122"/>
    <w:rsid w:val="17D943CA"/>
    <w:rsid w:val="18C9C046"/>
    <w:rsid w:val="18E18661"/>
    <w:rsid w:val="19C4E6CD"/>
    <w:rsid w:val="1A2E429A"/>
    <w:rsid w:val="1A432252"/>
    <w:rsid w:val="1A8923EF"/>
    <w:rsid w:val="1BFE3BC0"/>
    <w:rsid w:val="1C15F90F"/>
    <w:rsid w:val="1C659935"/>
    <w:rsid w:val="1D09C5C4"/>
    <w:rsid w:val="1D1E24ED"/>
    <w:rsid w:val="1DDF9726"/>
    <w:rsid w:val="1E6C9B06"/>
    <w:rsid w:val="1E925C78"/>
    <w:rsid w:val="1F09D05E"/>
    <w:rsid w:val="20DF9BA0"/>
    <w:rsid w:val="2105FD11"/>
    <w:rsid w:val="21E82E39"/>
    <w:rsid w:val="21F66650"/>
    <w:rsid w:val="22089263"/>
    <w:rsid w:val="222F9B98"/>
    <w:rsid w:val="22334B21"/>
    <w:rsid w:val="224F0978"/>
    <w:rsid w:val="22C1CCFF"/>
    <w:rsid w:val="22DEA4B3"/>
    <w:rsid w:val="2305053D"/>
    <w:rsid w:val="233ECFCE"/>
    <w:rsid w:val="23B809E9"/>
    <w:rsid w:val="23C917E6"/>
    <w:rsid w:val="2400268C"/>
    <w:rsid w:val="245FB015"/>
    <w:rsid w:val="2497CAC5"/>
    <w:rsid w:val="24C30E58"/>
    <w:rsid w:val="24ED98C7"/>
    <w:rsid w:val="25100E75"/>
    <w:rsid w:val="25429B9D"/>
    <w:rsid w:val="254A8923"/>
    <w:rsid w:val="2558CEEE"/>
    <w:rsid w:val="2595ECD3"/>
    <w:rsid w:val="25AB621E"/>
    <w:rsid w:val="25E412AE"/>
    <w:rsid w:val="2671F4F9"/>
    <w:rsid w:val="26AEF860"/>
    <w:rsid w:val="26D88723"/>
    <w:rsid w:val="2754CBA0"/>
    <w:rsid w:val="280BE85C"/>
    <w:rsid w:val="2887872E"/>
    <w:rsid w:val="289AE8C7"/>
    <w:rsid w:val="28A5AC42"/>
    <w:rsid w:val="29110EF6"/>
    <w:rsid w:val="29379614"/>
    <w:rsid w:val="29818225"/>
    <w:rsid w:val="29B0C89A"/>
    <w:rsid w:val="29BE423A"/>
    <w:rsid w:val="29ECD192"/>
    <w:rsid w:val="2A43CD05"/>
    <w:rsid w:val="2AC607B4"/>
    <w:rsid w:val="2BA3593E"/>
    <w:rsid w:val="2BC84F46"/>
    <w:rsid w:val="2BEAF8E3"/>
    <w:rsid w:val="2BEFAF7C"/>
    <w:rsid w:val="2C0C381E"/>
    <w:rsid w:val="2C3774E1"/>
    <w:rsid w:val="2C59EA8F"/>
    <w:rsid w:val="2C6379F2"/>
    <w:rsid w:val="2C6C7C8F"/>
    <w:rsid w:val="2D50CB49"/>
    <w:rsid w:val="2DE408E8"/>
    <w:rsid w:val="2DF5BAF0"/>
    <w:rsid w:val="2E17BA20"/>
    <w:rsid w:val="2E19C530"/>
    <w:rsid w:val="2E7B6B3E"/>
    <w:rsid w:val="2F23A4B8"/>
    <w:rsid w:val="2FF692EB"/>
    <w:rsid w:val="3096891B"/>
    <w:rsid w:val="30FB6136"/>
    <w:rsid w:val="310AE604"/>
    <w:rsid w:val="31240E61"/>
    <w:rsid w:val="3178C462"/>
    <w:rsid w:val="31F0AA8E"/>
    <w:rsid w:val="32009733"/>
    <w:rsid w:val="32129AC2"/>
    <w:rsid w:val="3232597C"/>
    <w:rsid w:val="32807FB8"/>
    <w:rsid w:val="32BC0BD5"/>
    <w:rsid w:val="32F1BA10"/>
    <w:rsid w:val="333D7A5B"/>
    <w:rsid w:val="334C7A4B"/>
    <w:rsid w:val="347E24D1"/>
    <w:rsid w:val="34A1DE81"/>
    <w:rsid w:val="35197F5C"/>
    <w:rsid w:val="35E48816"/>
    <w:rsid w:val="3608BA5B"/>
    <w:rsid w:val="365DBD31"/>
    <w:rsid w:val="3678A8F0"/>
    <w:rsid w:val="369BE9DB"/>
    <w:rsid w:val="37554208"/>
    <w:rsid w:val="37F2FA09"/>
    <w:rsid w:val="383B1279"/>
    <w:rsid w:val="38FC573A"/>
    <w:rsid w:val="3A727434"/>
    <w:rsid w:val="3AF596E9"/>
    <w:rsid w:val="3B29DC99"/>
    <w:rsid w:val="3B75371A"/>
    <w:rsid w:val="3B8438EC"/>
    <w:rsid w:val="3B9F1AD7"/>
    <w:rsid w:val="3BC16A8E"/>
    <w:rsid w:val="3BE52BEA"/>
    <w:rsid w:val="3C16F930"/>
    <w:rsid w:val="3C3C1D45"/>
    <w:rsid w:val="3D01458C"/>
    <w:rsid w:val="3D120019"/>
    <w:rsid w:val="3D5D3AEF"/>
    <w:rsid w:val="3DCEA8AF"/>
    <w:rsid w:val="3E8325DD"/>
    <w:rsid w:val="3EC403A2"/>
    <w:rsid w:val="3EF90B50"/>
    <w:rsid w:val="3EFFA1AD"/>
    <w:rsid w:val="3F44B02C"/>
    <w:rsid w:val="3F51A86B"/>
    <w:rsid w:val="40163FA2"/>
    <w:rsid w:val="40B55F05"/>
    <w:rsid w:val="40ED8C45"/>
    <w:rsid w:val="41B20ACA"/>
    <w:rsid w:val="428EEB1C"/>
    <w:rsid w:val="42C1BAED"/>
    <w:rsid w:val="42CE1506"/>
    <w:rsid w:val="43DC3CB6"/>
    <w:rsid w:val="4469E567"/>
    <w:rsid w:val="448795B8"/>
    <w:rsid w:val="45632DF5"/>
    <w:rsid w:val="4577D933"/>
    <w:rsid w:val="45B2D514"/>
    <w:rsid w:val="45E05277"/>
    <w:rsid w:val="469B08FB"/>
    <w:rsid w:val="46D45D2C"/>
    <w:rsid w:val="46E71F2A"/>
    <w:rsid w:val="47389840"/>
    <w:rsid w:val="476C6252"/>
    <w:rsid w:val="47749709"/>
    <w:rsid w:val="47B5A3F6"/>
    <w:rsid w:val="48118383"/>
    <w:rsid w:val="4833A87D"/>
    <w:rsid w:val="484CD34D"/>
    <w:rsid w:val="48653E1C"/>
    <w:rsid w:val="48840E45"/>
    <w:rsid w:val="48B5353E"/>
    <w:rsid w:val="48B79DBD"/>
    <w:rsid w:val="4911B543"/>
    <w:rsid w:val="4A866621"/>
    <w:rsid w:val="4ACFD99A"/>
    <w:rsid w:val="4BB2938C"/>
    <w:rsid w:val="4BE6CD57"/>
    <w:rsid w:val="4C669D24"/>
    <w:rsid w:val="4C855FF2"/>
    <w:rsid w:val="4D2BE3AD"/>
    <w:rsid w:val="4D3E570B"/>
    <w:rsid w:val="4E1BF472"/>
    <w:rsid w:val="4E5E9933"/>
    <w:rsid w:val="4E9CEDD4"/>
    <w:rsid w:val="4EE76AAC"/>
    <w:rsid w:val="4F8C2810"/>
    <w:rsid w:val="4FCC83E0"/>
    <w:rsid w:val="4FF0600D"/>
    <w:rsid w:val="500CC652"/>
    <w:rsid w:val="50362484"/>
    <w:rsid w:val="5070E5AF"/>
    <w:rsid w:val="50C61500"/>
    <w:rsid w:val="5169BAC0"/>
    <w:rsid w:val="51A8F204"/>
    <w:rsid w:val="5211C82E"/>
    <w:rsid w:val="5295A0D6"/>
    <w:rsid w:val="5398BBB8"/>
    <w:rsid w:val="53B2B5BA"/>
    <w:rsid w:val="53BB3DF6"/>
    <w:rsid w:val="53D7FBC3"/>
    <w:rsid w:val="542A6CE2"/>
    <w:rsid w:val="556CE55A"/>
    <w:rsid w:val="55917C75"/>
    <w:rsid w:val="55A05A67"/>
    <w:rsid w:val="55E5A05D"/>
    <w:rsid w:val="5665269F"/>
    <w:rsid w:val="56D72EE4"/>
    <w:rsid w:val="56ED26D7"/>
    <w:rsid w:val="56FEA298"/>
    <w:rsid w:val="57457BD3"/>
    <w:rsid w:val="57632094"/>
    <w:rsid w:val="576FB43C"/>
    <w:rsid w:val="57D90A4A"/>
    <w:rsid w:val="57E8A081"/>
    <w:rsid w:val="58C126F9"/>
    <w:rsid w:val="591DDC9D"/>
    <w:rsid w:val="598E0B76"/>
    <w:rsid w:val="59BD5DE7"/>
    <w:rsid w:val="59D61C8E"/>
    <w:rsid w:val="5A29285A"/>
    <w:rsid w:val="5A40A6EA"/>
    <w:rsid w:val="5A8F4526"/>
    <w:rsid w:val="5AC3511D"/>
    <w:rsid w:val="5AF70514"/>
    <w:rsid w:val="5B2731F9"/>
    <w:rsid w:val="5BC097FA"/>
    <w:rsid w:val="5BD1D2D1"/>
    <w:rsid w:val="5C4446DD"/>
    <w:rsid w:val="5D7113DD"/>
    <w:rsid w:val="5DCF71CA"/>
    <w:rsid w:val="5E37710E"/>
    <w:rsid w:val="5E53609E"/>
    <w:rsid w:val="5E93CD65"/>
    <w:rsid w:val="5EAC521C"/>
    <w:rsid w:val="5EC5CD3F"/>
    <w:rsid w:val="5EC959A6"/>
    <w:rsid w:val="5FB7F55F"/>
    <w:rsid w:val="5FF0AAE1"/>
    <w:rsid w:val="5FF4A7A4"/>
    <w:rsid w:val="6090292B"/>
    <w:rsid w:val="6094091D"/>
    <w:rsid w:val="60A543F4"/>
    <w:rsid w:val="60D29804"/>
    <w:rsid w:val="613ECD7F"/>
    <w:rsid w:val="6167319C"/>
    <w:rsid w:val="61C5AE5A"/>
    <w:rsid w:val="62563DC1"/>
    <w:rsid w:val="62773F18"/>
    <w:rsid w:val="62995429"/>
    <w:rsid w:val="63239C71"/>
    <w:rsid w:val="632CE9C2"/>
    <w:rsid w:val="6346121F"/>
    <w:rsid w:val="63C3BC59"/>
    <w:rsid w:val="6445B219"/>
    <w:rsid w:val="645442C6"/>
    <w:rsid w:val="646EADD3"/>
    <w:rsid w:val="647132FF"/>
    <w:rsid w:val="64991CBD"/>
    <w:rsid w:val="64ADD832"/>
    <w:rsid w:val="64BB9C93"/>
    <w:rsid w:val="650206E8"/>
    <w:rsid w:val="653ACB39"/>
    <w:rsid w:val="65B3AE53"/>
    <w:rsid w:val="663E72D6"/>
    <w:rsid w:val="6697027C"/>
    <w:rsid w:val="6725C04F"/>
    <w:rsid w:val="6773F837"/>
    <w:rsid w:val="67D35320"/>
    <w:rsid w:val="6808486B"/>
    <w:rsid w:val="68E599F5"/>
    <w:rsid w:val="68F66480"/>
    <w:rsid w:val="6912CB83"/>
    <w:rsid w:val="69761398"/>
    <w:rsid w:val="69C46B1A"/>
    <w:rsid w:val="69CC1B3F"/>
    <w:rsid w:val="6A47881B"/>
    <w:rsid w:val="6A5D6111"/>
    <w:rsid w:val="6A816A56"/>
    <w:rsid w:val="6ABCFA94"/>
    <w:rsid w:val="6B31654A"/>
    <w:rsid w:val="6B44DE25"/>
    <w:rsid w:val="6BC4F9B3"/>
    <w:rsid w:val="6CDBB98E"/>
    <w:rsid w:val="6CE9A3A3"/>
    <w:rsid w:val="6D4C76C3"/>
    <w:rsid w:val="6D5B75A7"/>
    <w:rsid w:val="6D5D0B35"/>
    <w:rsid w:val="6DC52683"/>
    <w:rsid w:val="6DC889E9"/>
    <w:rsid w:val="6E6D3589"/>
    <w:rsid w:val="6E88C4C6"/>
    <w:rsid w:val="6E8F1915"/>
    <w:rsid w:val="6F208DC8"/>
    <w:rsid w:val="6F9C72C5"/>
    <w:rsid w:val="6FC576F1"/>
    <w:rsid w:val="6FEBAE10"/>
    <w:rsid w:val="70D9D428"/>
    <w:rsid w:val="71EFE828"/>
    <w:rsid w:val="72520288"/>
    <w:rsid w:val="731A31B6"/>
    <w:rsid w:val="7361266B"/>
    <w:rsid w:val="73FE89C6"/>
    <w:rsid w:val="74303A22"/>
    <w:rsid w:val="75100E5D"/>
    <w:rsid w:val="75CC0A83"/>
    <w:rsid w:val="767E00CA"/>
    <w:rsid w:val="76DD4648"/>
    <w:rsid w:val="77E810A4"/>
    <w:rsid w:val="78026ACE"/>
    <w:rsid w:val="782CBC15"/>
    <w:rsid w:val="78A0AE81"/>
    <w:rsid w:val="78A85FC1"/>
    <w:rsid w:val="78AB05AC"/>
    <w:rsid w:val="78EE5CDE"/>
    <w:rsid w:val="792C11A6"/>
    <w:rsid w:val="7979982C"/>
    <w:rsid w:val="79C996D8"/>
    <w:rsid w:val="7A65B16E"/>
    <w:rsid w:val="7AA7ABB9"/>
    <w:rsid w:val="7B478914"/>
    <w:rsid w:val="7B581C32"/>
    <w:rsid w:val="7BB83928"/>
    <w:rsid w:val="7BBE1EF9"/>
    <w:rsid w:val="7C781CC9"/>
    <w:rsid w:val="7D2E5967"/>
    <w:rsid w:val="7DC1E556"/>
    <w:rsid w:val="7E24C513"/>
    <w:rsid w:val="7E47135F"/>
    <w:rsid w:val="7E6ADD95"/>
    <w:rsid w:val="7E85C033"/>
    <w:rsid w:val="7EA87244"/>
    <w:rsid w:val="7EFC5248"/>
    <w:rsid w:val="7EFD707A"/>
    <w:rsid w:val="7F434305"/>
    <w:rsid w:val="7FA61169"/>
    <w:rsid w:val="7FAD01B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1FF34"/>
  <w15:docId w15:val="{89BAB78C-1BEC-458B-A1F4-0F58C27BB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andardowy1"/>
    <w:qFormat/>
    <w:rsid w:val="00F4173D"/>
    <w:pPr>
      <w:widowControl w:val="0"/>
    </w:pPr>
    <w:rPr>
      <w:rFonts w:ascii="Times New Roman" w:eastAsia="Times New Roman" w:hAnsi="Times New Roman"/>
    </w:rPr>
  </w:style>
  <w:style w:type="paragraph" w:styleId="Nagwek1">
    <w:name w:val="heading 1"/>
    <w:basedOn w:val="Normalny"/>
    <w:next w:val="Normalny"/>
    <w:link w:val="Nagwek1Znak"/>
    <w:uiPriority w:val="9"/>
    <w:qFormat/>
    <w:rsid w:val="000F3052"/>
    <w:pPr>
      <w:keepNext/>
      <w:keepLines/>
      <w:widowControl/>
      <w:spacing w:before="480"/>
      <w:outlineLvl w:val="0"/>
    </w:pPr>
    <w:rPr>
      <w:rFonts w:ascii="Cambria" w:hAnsi="Cambria"/>
      <w:b/>
      <w:bCs/>
      <w:color w:val="365F91"/>
      <w:sz w:val="28"/>
      <w:szCs w:val="28"/>
    </w:rPr>
  </w:style>
  <w:style w:type="paragraph" w:styleId="Nagwek2">
    <w:name w:val="heading 2"/>
    <w:aliases w:val="ASAPHeading 2,Numbered - 2,h 3, ICL,Heading 2a,H2,PA Major Section,l2,Headline 2,h2,2,headi,heading2,h21,h22,21,kopregel 2,Titre m,ICL"/>
    <w:basedOn w:val="Normalny"/>
    <w:next w:val="Normalny"/>
    <w:link w:val="Nagwek2Znak"/>
    <w:qFormat/>
    <w:rsid w:val="00627A68"/>
    <w:pPr>
      <w:keepNext/>
      <w:jc w:val="both"/>
      <w:outlineLvl w:val="1"/>
    </w:pPr>
    <w:rPr>
      <w:rFonts w:ascii="Cambria" w:hAnsi="Cambria"/>
      <w:b/>
      <w:bCs/>
      <w:i/>
      <w:iCs/>
      <w:sz w:val="28"/>
      <w:szCs w:val="28"/>
    </w:rPr>
  </w:style>
  <w:style w:type="paragraph" w:styleId="Nagwek3">
    <w:name w:val="heading 3"/>
    <w:basedOn w:val="Normalny"/>
    <w:next w:val="Normalny"/>
    <w:link w:val="Nagwek3Znak"/>
    <w:unhideWhenUsed/>
    <w:qFormat/>
    <w:rsid w:val="00BB3148"/>
    <w:pPr>
      <w:keepNext/>
      <w:spacing w:before="240" w:after="60"/>
      <w:outlineLvl w:val="2"/>
    </w:pPr>
    <w:rPr>
      <w:rFonts w:ascii="Cambria" w:hAnsi="Cambria"/>
      <w:b/>
      <w:bCs/>
      <w:sz w:val="26"/>
      <w:szCs w:val="26"/>
    </w:rPr>
  </w:style>
  <w:style w:type="paragraph" w:styleId="Nagwek4">
    <w:name w:val="heading 4"/>
    <w:basedOn w:val="Normalny"/>
    <w:next w:val="Normalny"/>
    <w:link w:val="Nagwek4Znak"/>
    <w:qFormat/>
    <w:rsid w:val="000F3052"/>
    <w:pPr>
      <w:keepNext/>
      <w:pageBreakBefore/>
      <w:widowControl/>
      <w:jc w:val="both"/>
      <w:textAlignment w:val="top"/>
      <w:outlineLvl w:val="3"/>
    </w:pPr>
    <w:rPr>
      <w:rFonts w:ascii="Arial" w:hAnsi="Arial"/>
      <w:b/>
      <w:bCs/>
      <w:sz w:val="28"/>
      <w:szCs w:val="24"/>
    </w:rPr>
  </w:style>
  <w:style w:type="paragraph" w:styleId="Nagwek5">
    <w:name w:val="heading 5"/>
    <w:basedOn w:val="Normalny"/>
    <w:next w:val="Normalny"/>
    <w:link w:val="Nagwek5Znak"/>
    <w:qFormat/>
    <w:rsid w:val="000F3052"/>
    <w:pPr>
      <w:keepNext/>
      <w:widowControl/>
      <w:jc w:val="center"/>
      <w:outlineLvl w:val="4"/>
    </w:pPr>
    <w:rPr>
      <w:rFonts w:ascii="Arial" w:hAnsi="Arial"/>
      <w:b/>
      <w:bCs/>
      <w:sz w:val="28"/>
      <w:szCs w:val="24"/>
    </w:rPr>
  </w:style>
  <w:style w:type="paragraph" w:styleId="Nagwek6">
    <w:name w:val="heading 6"/>
    <w:basedOn w:val="Normalny"/>
    <w:next w:val="Normalny"/>
    <w:link w:val="Nagwek6Znak"/>
    <w:qFormat/>
    <w:rsid w:val="000F3052"/>
    <w:pPr>
      <w:keepNext/>
      <w:widowControl/>
      <w:outlineLvl w:val="5"/>
    </w:pPr>
    <w:rPr>
      <w:rFonts w:ascii="Arial" w:hAnsi="Arial"/>
      <w:b/>
      <w:bCs/>
      <w:sz w:val="24"/>
      <w:szCs w:val="24"/>
    </w:rPr>
  </w:style>
  <w:style w:type="paragraph" w:styleId="Nagwek7">
    <w:name w:val="heading 7"/>
    <w:basedOn w:val="Normalny"/>
    <w:next w:val="Normalny"/>
    <w:link w:val="Nagwek7Znak"/>
    <w:uiPriority w:val="99"/>
    <w:qFormat/>
    <w:rsid w:val="00627A68"/>
    <w:pPr>
      <w:keepNext/>
      <w:jc w:val="right"/>
      <w:outlineLvl w:val="6"/>
    </w:pPr>
    <w:rPr>
      <w:rFonts w:ascii="Calibri" w:hAnsi="Calibri"/>
      <w:sz w:val="24"/>
      <w:szCs w:val="24"/>
    </w:rPr>
  </w:style>
  <w:style w:type="paragraph" w:styleId="Nagwek8">
    <w:name w:val="heading 8"/>
    <w:basedOn w:val="Normalny"/>
    <w:next w:val="Normalny"/>
    <w:link w:val="Nagwek8Znak"/>
    <w:qFormat/>
    <w:rsid w:val="000F3052"/>
    <w:pPr>
      <w:keepNext/>
      <w:widowControl/>
      <w:spacing w:line="360" w:lineRule="auto"/>
      <w:jc w:val="both"/>
      <w:outlineLvl w:val="7"/>
    </w:pPr>
    <w:rPr>
      <w:rFonts w:ascii="Arial" w:hAnsi="Arial"/>
      <w:b/>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627A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ICL Znak"/>
    <w:link w:val="Nagwek2"/>
    <w:rsid w:val="00627A68"/>
    <w:rPr>
      <w:rFonts w:ascii="Cambria" w:eastAsia="Times New Roman" w:hAnsi="Cambria" w:cs="Times New Roman"/>
      <w:b/>
      <w:bCs/>
      <w:i/>
      <w:iCs/>
      <w:sz w:val="28"/>
      <w:szCs w:val="28"/>
    </w:rPr>
  </w:style>
  <w:style w:type="character" w:customStyle="1" w:styleId="Nagwek7Znak">
    <w:name w:val="Nagłówek 7 Znak"/>
    <w:link w:val="Nagwek7"/>
    <w:uiPriority w:val="99"/>
    <w:rsid w:val="00627A68"/>
    <w:rPr>
      <w:rFonts w:ascii="Calibri" w:eastAsia="Times New Roman" w:hAnsi="Calibri" w:cs="Times New Roman"/>
      <w:sz w:val="24"/>
      <w:szCs w:val="24"/>
    </w:rPr>
  </w:style>
  <w:style w:type="character" w:styleId="Hipercze">
    <w:name w:val="Hyperlink"/>
    <w:uiPriority w:val="99"/>
    <w:rsid w:val="00627A68"/>
    <w:rPr>
      <w:color w:val="0000FF"/>
      <w:u w:val="single"/>
    </w:rPr>
  </w:style>
  <w:style w:type="paragraph" w:styleId="Tekstpodstawowy2">
    <w:name w:val="Body Text 2"/>
    <w:aliases w:val="Znak Znak,Znak, Znak"/>
    <w:basedOn w:val="Normalny"/>
    <w:link w:val="Tekstpodstawowy2Znak"/>
    <w:uiPriority w:val="99"/>
    <w:rsid w:val="00627A68"/>
    <w:pPr>
      <w:spacing w:after="120"/>
      <w:ind w:left="283"/>
    </w:pPr>
  </w:style>
  <w:style w:type="character" w:customStyle="1" w:styleId="Tekstpodstawowy2Znak">
    <w:name w:val="Tekst podstawowy 2 Znak"/>
    <w:aliases w:val="Znak Znak Znak,Znak Znak1, Znak Znak"/>
    <w:link w:val="Tekstpodstawowy2"/>
    <w:uiPriority w:val="99"/>
    <w:rsid w:val="00627A68"/>
    <w:rPr>
      <w:rFonts w:ascii="Times New Roman" w:eastAsia="Times New Roman" w:hAnsi="Times New Roman" w:cs="Times New Roman"/>
      <w:sz w:val="20"/>
      <w:szCs w:val="20"/>
    </w:rPr>
  </w:style>
  <w:style w:type="paragraph" w:styleId="Tekstpodstawowy">
    <w:name w:val="Body Text"/>
    <w:basedOn w:val="Normalny"/>
    <w:link w:val="TekstpodstawowyZnak"/>
    <w:uiPriority w:val="99"/>
    <w:rsid w:val="00627A68"/>
    <w:pPr>
      <w:jc w:val="both"/>
    </w:pPr>
  </w:style>
  <w:style w:type="character" w:customStyle="1" w:styleId="TekstpodstawowyZnak">
    <w:name w:val="Tekst podstawowy Znak"/>
    <w:link w:val="Tekstpodstawowy"/>
    <w:uiPriority w:val="99"/>
    <w:rsid w:val="00627A68"/>
    <w:rPr>
      <w:rFonts w:ascii="Times New Roman" w:eastAsia="Times New Roman" w:hAnsi="Times New Roman" w:cs="Times New Roman"/>
      <w:sz w:val="20"/>
      <w:szCs w:val="20"/>
    </w:rPr>
  </w:style>
  <w:style w:type="paragraph" w:customStyle="1" w:styleId="BodyText21">
    <w:name w:val="Body Text 21"/>
    <w:basedOn w:val="Normalny"/>
    <w:uiPriority w:val="99"/>
    <w:rsid w:val="00627A68"/>
    <w:pPr>
      <w:ind w:firstLine="60"/>
      <w:jc w:val="both"/>
    </w:pPr>
    <w:rPr>
      <w:rFonts w:ascii="Arial" w:hAnsi="Arial" w:cs="Arial"/>
      <w:sz w:val="24"/>
      <w:szCs w:val="24"/>
    </w:rPr>
  </w:style>
  <w:style w:type="paragraph" w:styleId="Tekstprzypisudolnego">
    <w:name w:val="footnote text"/>
    <w:aliases w:val="Tekst przypisu"/>
    <w:basedOn w:val="Normalny"/>
    <w:link w:val="TekstprzypisudolnegoZnak"/>
    <w:uiPriority w:val="99"/>
    <w:rsid w:val="00627A68"/>
  </w:style>
  <w:style w:type="character" w:customStyle="1" w:styleId="TekstprzypisudolnegoZnak">
    <w:name w:val="Tekst przypisu dolnego Znak"/>
    <w:aliases w:val="Tekst przypisu Znak"/>
    <w:link w:val="Tekstprzypisudolnego"/>
    <w:uiPriority w:val="99"/>
    <w:rsid w:val="00627A68"/>
    <w:rPr>
      <w:rFonts w:ascii="Times New Roman" w:eastAsia="Times New Roman" w:hAnsi="Times New Roman" w:cs="Times New Roman"/>
      <w:sz w:val="20"/>
      <w:szCs w:val="20"/>
    </w:rPr>
  </w:style>
  <w:style w:type="character" w:styleId="Odwoanieprzypisudolnego">
    <w:name w:val="footnote reference"/>
    <w:aliases w:val="Odwołanie przypisu"/>
    <w:uiPriority w:val="99"/>
    <w:rsid w:val="00627A68"/>
    <w:rPr>
      <w:vertAlign w:val="superscript"/>
    </w:rPr>
  </w:style>
  <w:style w:type="paragraph" w:styleId="Nagwek">
    <w:name w:val="header"/>
    <w:aliases w:val="Nagłówek strony,Punktowanie Znak,Punktowanie,Nagłówek strony nieparzystej Znak Znak,Nagłówek strony nieparzystej Znak,Nagłówek strony1,Nagłówek strony11"/>
    <w:basedOn w:val="Normalny"/>
    <w:link w:val="NagwekZnak"/>
    <w:uiPriority w:val="99"/>
    <w:rsid w:val="00627A68"/>
    <w:pPr>
      <w:tabs>
        <w:tab w:val="center" w:pos="4536"/>
        <w:tab w:val="right" w:pos="9072"/>
      </w:tabs>
    </w:pPr>
  </w:style>
  <w:style w:type="character" w:customStyle="1" w:styleId="NagwekZnak">
    <w:name w:val="Nagłówek Znak"/>
    <w:aliases w:val="Nagłówek strony Znak,Punktowanie Znak Znak,Punktowanie Znak1,Nagłówek strony nieparzystej Znak Znak Znak,Nagłówek strony nieparzystej Znak Znak1,Nagłówek strony1 Znak,Nagłówek strony11 Znak"/>
    <w:link w:val="Nagwek"/>
    <w:uiPriority w:val="99"/>
    <w:rsid w:val="00627A68"/>
    <w:rPr>
      <w:rFonts w:ascii="Times New Roman" w:eastAsia="Times New Roman" w:hAnsi="Times New Roman" w:cs="Times New Roman"/>
      <w:sz w:val="20"/>
      <w:szCs w:val="20"/>
    </w:rPr>
  </w:style>
  <w:style w:type="paragraph" w:customStyle="1" w:styleId="TekstprzypisudolnegoTekstprzypisu">
    <w:name w:val="Tekst przypisu dolnego.Tekst przypisu"/>
    <w:basedOn w:val="Normalny"/>
    <w:uiPriority w:val="99"/>
    <w:rsid w:val="00627A68"/>
  </w:style>
  <w:style w:type="paragraph" w:customStyle="1" w:styleId="Tekstpodstawowy21">
    <w:name w:val="Tekst podstawowy 21"/>
    <w:basedOn w:val="Normalny"/>
    <w:rsid w:val="00627A68"/>
    <w:pPr>
      <w:widowControl/>
      <w:suppressAutoHyphens/>
      <w:overflowPunct w:val="0"/>
      <w:autoSpaceDE w:val="0"/>
      <w:textAlignment w:val="baseline"/>
    </w:pPr>
    <w:rPr>
      <w:rFonts w:ascii="Arial" w:hAnsi="Arial"/>
      <w:sz w:val="22"/>
      <w:lang w:eastAsia="ar-SA"/>
    </w:rPr>
  </w:style>
  <w:style w:type="paragraph" w:styleId="Tekstpodstawowywcity2">
    <w:name w:val="Body Text Indent 2"/>
    <w:basedOn w:val="Normalny"/>
    <w:link w:val="Tekstpodstawowywcity2Znak"/>
    <w:rsid w:val="00627A68"/>
    <w:pPr>
      <w:spacing w:after="120" w:line="480" w:lineRule="auto"/>
      <w:ind w:left="283"/>
    </w:pPr>
  </w:style>
  <w:style w:type="character" w:customStyle="1" w:styleId="Tekstpodstawowywcity2Znak">
    <w:name w:val="Tekst podstawowy wcięty 2 Znak"/>
    <w:link w:val="Tekstpodstawowywcity2"/>
    <w:rsid w:val="00627A68"/>
    <w:rPr>
      <w:rFonts w:ascii="Times New Roman" w:eastAsia="Times New Roman" w:hAnsi="Times New Roman" w:cs="Times New Roman"/>
      <w:sz w:val="20"/>
      <w:szCs w:val="20"/>
      <w:lang w:eastAsia="pl-PL"/>
    </w:rPr>
  </w:style>
  <w:style w:type="paragraph" w:styleId="Akapitzlist">
    <w:name w:val="List Paragraph"/>
    <w:aliases w:val="L1,Numerowanie,Akapit z listą5,Wypunktowanie,CW_Lista,zwykły tekst,T_SZ_List Paragraph,normalny tekst,Akapit z listą BS,Kolorowa lista — akcent 11,Colorful List Accent 1,Γράφημα,Bulleted list,Odstavec,Podsis rysunku,sw tekst,lp1,BulletC"/>
    <w:basedOn w:val="Normalny"/>
    <w:link w:val="AkapitzlistZnak"/>
    <w:uiPriority w:val="34"/>
    <w:qFormat/>
    <w:rsid w:val="00627A68"/>
    <w:pPr>
      <w:ind w:left="720"/>
      <w:contextualSpacing/>
    </w:pPr>
  </w:style>
  <w:style w:type="paragraph" w:customStyle="1" w:styleId="Default">
    <w:name w:val="Default"/>
    <w:link w:val="DefaultZnak"/>
    <w:qFormat/>
    <w:rsid w:val="00627A68"/>
    <w:pPr>
      <w:autoSpaceDE w:val="0"/>
      <w:autoSpaceDN w:val="0"/>
      <w:adjustRightInd w:val="0"/>
    </w:pPr>
    <w:rPr>
      <w:rFonts w:ascii="Times New Roman" w:eastAsia="Times New Roman" w:hAnsi="Times New Roman"/>
      <w:color w:val="000000"/>
      <w:sz w:val="24"/>
      <w:szCs w:val="24"/>
    </w:rPr>
  </w:style>
  <w:style w:type="paragraph" w:customStyle="1" w:styleId="Styl">
    <w:name w:val="Styl"/>
    <w:uiPriority w:val="99"/>
    <w:rsid w:val="00627A68"/>
    <w:pPr>
      <w:widowControl w:val="0"/>
      <w:autoSpaceDE w:val="0"/>
      <w:autoSpaceDN w:val="0"/>
      <w:adjustRightInd w:val="0"/>
    </w:pPr>
    <w:rPr>
      <w:rFonts w:ascii="Times New Roman" w:eastAsia="Times New Roman" w:hAnsi="Times New Roman"/>
      <w:sz w:val="24"/>
      <w:szCs w:val="24"/>
    </w:rPr>
  </w:style>
  <w:style w:type="paragraph" w:customStyle="1" w:styleId="Tekstpodstawowy211">
    <w:name w:val="Tekst podstawowy 211"/>
    <w:basedOn w:val="Normalny"/>
    <w:uiPriority w:val="99"/>
    <w:rsid w:val="00627A68"/>
    <w:pPr>
      <w:widowControl/>
      <w:suppressAutoHyphens/>
      <w:overflowPunct w:val="0"/>
      <w:autoSpaceDE w:val="0"/>
      <w:textAlignment w:val="baseline"/>
    </w:pPr>
    <w:rPr>
      <w:rFonts w:ascii="Arial" w:hAnsi="Arial"/>
      <w:sz w:val="22"/>
      <w:lang w:eastAsia="ar-SA"/>
    </w:rPr>
  </w:style>
  <w:style w:type="paragraph" w:customStyle="1" w:styleId="Tekstpodstawowywcity22">
    <w:name w:val="Tekst podstawowy wcięty 22"/>
    <w:basedOn w:val="Normalny"/>
    <w:uiPriority w:val="99"/>
    <w:rsid w:val="00627A68"/>
    <w:pPr>
      <w:suppressAutoHyphens/>
      <w:spacing w:after="120" w:line="480" w:lineRule="auto"/>
      <w:ind w:left="283"/>
    </w:pPr>
    <w:rPr>
      <w:lang w:eastAsia="ar-SA"/>
    </w:rPr>
  </w:style>
  <w:style w:type="character" w:customStyle="1" w:styleId="Znakiprzypiswdolnych">
    <w:name w:val="Znaki przypisów dolnych"/>
    <w:rsid w:val="00627A68"/>
    <w:rPr>
      <w:vertAlign w:val="superscript"/>
    </w:rPr>
  </w:style>
  <w:style w:type="paragraph" w:styleId="Tekstdymka">
    <w:name w:val="Balloon Text"/>
    <w:basedOn w:val="Normalny"/>
    <w:link w:val="TekstdymkaZnak"/>
    <w:semiHidden/>
    <w:unhideWhenUsed/>
    <w:rsid w:val="00627A68"/>
    <w:rPr>
      <w:rFonts w:ascii="Tahoma" w:hAnsi="Tahoma"/>
      <w:sz w:val="16"/>
      <w:szCs w:val="16"/>
    </w:rPr>
  </w:style>
  <w:style w:type="character" w:customStyle="1" w:styleId="TekstdymkaZnak">
    <w:name w:val="Tekst dymka Znak"/>
    <w:link w:val="Tekstdymka"/>
    <w:semiHidden/>
    <w:rsid w:val="00627A68"/>
    <w:rPr>
      <w:rFonts w:ascii="Tahoma" w:eastAsia="Times New Roman" w:hAnsi="Tahoma" w:cs="Tahoma"/>
      <w:sz w:val="16"/>
      <w:szCs w:val="16"/>
      <w:lang w:eastAsia="pl-PL"/>
    </w:rPr>
  </w:style>
  <w:style w:type="character" w:styleId="Odwoaniedokomentarza">
    <w:name w:val="annotation reference"/>
    <w:uiPriority w:val="99"/>
    <w:semiHidden/>
    <w:unhideWhenUsed/>
    <w:rsid w:val="00955790"/>
    <w:rPr>
      <w:sz w:val="16"/>
      <w:szCs w:val="16"/>
    </w:rPr>
  </w:style>
  <w:style w:type="paragraph" w:styleId="Tekstkomentarza">
    <w:name w:val="annotation text"/>
    <w:basedOn w:val="Normalny"/>
    <w:link w:val="TekstkomentarzaZnak"/>
    <w:unhideWhenUsed/>
    <w:rsid w:val="00955790"/>
  </w:style>
  <w:style w:type="character" w:customStyle="1" w:styleId="TekstkomentarzaZnak">
    <w:name w:val="Tekst komentarza Znak"/>
    <w:link w:val="Tekstkomentarza"/>
    <w:rsid w:val="0095579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55790"/>
    <w:rPr>
      <w:b/>
      <w:bCs/>
    </w:rPr>
  </w:style>
  <w:style w:type="character" w:customStyle="1" w:styleId="TematkomentarzaZnak">
    <w:name w:val="Temat komentarza Znak"/>
    <w:link w:val="Tematkomentarza"/>
    <w:uiPriority w:val="99"/>
    <w:semiHidden/>
    <w:rsid w:val="00955790"/>
    <w:rPr>
      <w:rFonts w:ascii="Times New Roman" w:eastAsia="Times New Roman" w:hAnsi="Times New Roman" w:cs="Times New Roman"/>
      <w:b/>
      <w:bCs/>
      <w:sz w:val="20"/>
      <w:szCs w:val="20"/>
      <w:lang w:eastAsia="pl-PL"/>
    </w:rPr>
  </w:style>
  <w:style w:type="paragraph" w:styleId="Stopka">
    <w:name w:val="footer"/>
    <w:basedOn w:val="Normalny"/>
    <w:link w:val="StopkaZnak"/>
    <w:uiPriority w:val="99"/>
    <w:unhideWhenUsed/>
    <w:rsid w:val="00F949F7"/>
    <w:pPr>
      <w:tabs>
        <w:tab w:val="center" w:pos="4536"/>
        <w:tab w:val="right" w:pos="9072"/>
      </w:tabs>
    </w:pPr>
  </w:style>
  <w:style w:type="character" w:customStyle="1" w:styleId="StopkaZnak">
    <w:name w:val="Stopka Znak"/>
    <w:link w:val="Stopka"/>
    <w:uiPriority w:val="99"/>
    <w:rsid w:val="00F949F7"/>
    <w:rPr>
      <w:rFonts w:ascii="Times New Roman" w:eastAsia="Times New Roman" w:hAnsi="Times New Roman" w:cs="Times New Roman"/>
      <w:sz w:val="20"/>
      <w:szCs w:val="20"/>
      <w:lang w:eastAsia="pl-PL"/>
    </w:rPr>
  </w:style>
  <w:style w:type="paragraph" w:customStyle="1" w:styleId="Akapitzlist1">
    <w:name w:val="Akapit z listą1"/>
    <w:basedOn w:val="Normalny"/>
    <w:link w:val="ListParagraphChar"/>
    <w:qFormat/>
    <w:rsid w:val="00920F3F"/>
    <w:pPr>
      <w:widowControl/>
      <w:spacing w:after="200" w:line="276" w:lineRule="auto"/>
      <w:ind w:left="720"/>
      <w:contextualSpacing/>
    </w:pPr>
    <w:rPr>
      <w:rFonts w:ascii="Calibri" w:hAnsi="Calibri"/>
      <w:sz w:val="22"/>
      <w:szCs w:val="22"/>
      <w:lang w:eastAsia="en-US"/>
    </w:rPr>
  </w:style>
  <w:style w:type="paragraph" w:customStyle="1" w:styleId="Style3">
    <w:name w:val="Style3"/>
    <w:basedOn w:val="Normalny"/>
    <w:rsid w:val="002F2FB2"/>
    <w:pPr>
      <w:autoSpaceDE w:val="0"/>
      <w:autoSpaceDN w:val="0"/>
      <w:adjustRightInd w:val="0"/>
      <w:spacing w:line="374" w:lineRule="exact"/>
      <w:ind w:hanging="360"/>
      <w:jc w:val="both"/>
    </w:pPr>
    <w:rPr>
      <w:rFonts w:ascii="Trebuchet MS" w:hAnsi="Trebuchet MS"/>
      <w:sz w:val="24"/>
      <w:szCs w:val="24"/>
    </w:rPr>
  </w:style>
  <w:style w:type="character" w:customStyle="1" w:styleId="FontStyle11">
    <w:name w:val="Font Style11"/>
    <w:rsid w:val="002F2FB2"/>
    <w:rPr>
      <w:rFonts w:ascii="Trebuchet MS" w:hAnsi="Trebuchet MS" w:cs="Trebuchet MS"/>
      <w:sz w:val="22"/>
      <w:szCs w:val="22"/>
    </w:rPr>
  </w:style>
  <w:style w:type="character" w:customStyle="1" w:styleId="Nagwek3Znak">
    <w:name w:val="Nagłówek 3 Znak"/>
    <w:link w:val="Nagwek3"/>
    <w:rsid w:val="00BB3148"/>
    <w:rPr>
      <w:rFonts w:ascii="Cambria" w:eastAsia="Times New Roman" w:hAnsi="Cambria" w:cs="Times New Roman"/>
      <w:b/>
      <w:bCs/>
      <w:sz w:val="26"/>
      <w:szCs w:val="26"/>
    </w:rPr>
  </w:style>
  <w:style w:type="paragraph" w:styleId="Zwykytekst">
    <w:name w:val="Plain Text"/>
    <w:basedOn w:val="Normalny"/>
    <w:link w:val="ZwykytekstZnak"/>
    <w:uiPriority w:val="99"/>
    <w:rsid w:val="00743147"/>
    <w:pPr>
      <w:widowControl/>
      <w:autoSpaceDE w:val="0"/>
      <w:autoSpaceDN w:val="0"/>
    </w:pPr>
    <w:rPr>
      <w:rFonts w:ascii="Courier New" w:hAnsi="Courier New"/>
    </w:rPr>
  </w:style>
  <w:style w:type="character" w:customStyle="1" w:styleId="ZwykytekstZnak">
    <w:name w:val="Zwykły tekst Znak"/>
    <w:link w:val="Zwykytekst"/>
    <w:uiPriority w:val="99"/>
    <w:rsid w:val="00743147"/>
    <w:rPr>
      <w:rFonts w:ascii="Courier New" w:eastAsia="Times New Roman" w:hAnsi="Courier New" w:cs="Courier New"/>
    </w:rPr>
  </w:style>
  <w:style w:type="character" w:customStyle="1" w:styleId="Nagwek1Znak">
    <w:name w:val="Nagłówek 1 Znak"/>
    <w:link w:val="Nagwek1"/>
    <w:uiPriority w:val="9"/>
    <w:rsid w:val="000F3052"/>
    <w:rPr>
      <w:rFonts w:ascii="Cambria" w:eastAsia="Times New Roman" w:hAnsi="Cambria"/>
      <w:b/>
      <w:bCs/>
      <w:color w:val="365F91"/>
      <w:sz w:val="28"/>
      <w:szCs w:val="28"/>
    </w:rPr>
  </w:style>
  <w:style w:type="character" w:customStyle="1" w:styleId="Nagwek4Znak">
    <w:name w:val="Nagłówek 4 Znak"/>
    <w:link w:val="Nagwek4"/>
    <w:rsid w:val="000F3052"/>
    <w:rPr>
      <w:rFonts w:ascii="Arial" w:eastAsia="Times New Roman" w:hAnsi="Arial"/>
      <w:b/>
      <w:bCs/>
      <w:sz w:val="28"/>
      <w:szCs w:val="24"/>
    </w:rPr>
  </w:style>
  <w:style w:type="character" w:customStyle="1" w:styleId="Nagwek5Znak">
    <w:name w:val="Nagłówek 5 Znak"/>
    <w:link w:val="Nagwek5"/>
    <w:rsid w:val="000F3052"/>
    <w:rPr>
      <w:rFonts w:ascii="Arial" w:eastAsia="Times New Roman" w:hAnsi="Arial"/>
      <w:b/>
      <w:bCs/>
      <w:sz w:val="28"/>
      <w:szCs w:val="24"/>
    </w:rPr>
  </w:style>
  <w:style w:type="character" w:customStyle="1" w:styleId="Nagwek6Znak">
    <w:name w:val="Nagłówek 6 Znak"/>
    <w:link w:val="Nagwek6"/>
    <w:rsid w:val="000F3052"/>
    <w:rPr>
      <w:rFonts w:ascii="Arial" w:eastAsia="Times New Roman" w:hAnsi="Arial"/>
      <w:b/>
      <w:bCs/>
      <w:sz w:val="24"/>
      <w:szCs w:val="24"/>
    </w:rPr>
  </w:style>
  <w:style w:type="character" w:customStyle="1" w:styleId="Nagwek8Znak">
    <w:name w:val="Nagłówek 8 Znak"/>
    <w:link w:val="Nagwek8"/>
    <w:rsid w:val="000F3052"/>
    <w:rPr>
      <w:rFonts w:ascii="Arial" w:eastAsia="Times New Roman" w:hAnsi="Arial"/>
      <w:b/>
      <w:sz w:val="22"/>
      <w:szCs w:val="22"/>
    </w:rPr>
  </w:style>
  <w:style w:type="paragraph" w:customStyle="1" w:styleId="pkt">
    <w:name w:val="pkt"/>
    <w:basedOn w:val="Normalny"/>
    <w:rsid w:val="000F3052"/>
    <w:pPr>
      <w:widowControl/>
      <w:autoSpaceDE w:val="0"/>
      <w:autoSpaceDN w:val="0"/>
      <w:spacing w:before="60" w:after="60"/>
      <w:ind w:left="851" w:hanging="295"/>
      <w:jc w:val="both"/>
    </w:pPr>
    <w:rPr>
      <w:rFonts w:ascii="Tahoma" w:hAnsi="Tahoma"/>
      <w:sz w:val="18"/>
      <w:szCs w:val="19"/>
    </w:rPr>
  </w:style>
  <w:style w:type="paragraph" w:styleId="Indeks1">
    <w:name w:val="index 1"/>
    <w:basedOn w:val="Normalny"/>
    <w:next w:val="Normalny"/>
    <w:autoRedefine/>
    <w:semiHidden/>
    <w:unhideWhenUsed/>
    <w:rsid w:val="000F3052"/>
    <w:pPr>
      <w:widowControl/>
      <w:ind w:left="240" w:hanging="240"/>
    </w:pPr>
    <w:rPr>
      <w:sz w:val="24"/>
      <w:szCs w:val="24"/>
    </w:rPr>
  </w:style>
  <w:style w:type="paragraph" w:styleId="Nagwekindeksu">
    <w:name w:val="index heading"/>
    <w:basedOn w:val="Normalny"/>
    <w:next w:val="Indeks1"/>
    <w:semiHidden/>
    <w:rsid w:val="000F3052"/>
    <w:pPr>
      <w:widowControl/>
      <w:autoSpaceDE w:val="0"/>
      <w:autoSpaceDN w:val="0"/>
    </w:pPr>
    <w:rPr>
      <w:rFonts w:cs="Univers-PL"/>
      <w:szCs w:val="24"/>
    </w:rPr>
  </w:style>
  <w:style w:type="paragraph" w:styleId="Spistreci1">
    <w:name w:val="toc 1"/>
    <w:basedOn w:val="Normalny"/>
    <w:next w:val="Normalny"/>
    <w:autoRedefine/>
    <w:uiPriority w:val="39"/>
    <w:rsid w:val="000F3052"/>
    <w:pPr>
      <w:widowControl/>
      <w:tabs>
        <w:tab w:val="right" w:leader="dot" w:pos="10490"/>
      </w:tabs>
      <w:ind w:left="360" w:hanging="360"/>
    </w:pPr>
    <w:rPr>
      <w:rFonts w:ascii="Arial" w:hAnsi="Arial"/>
      <w:bCs/>
      <w:caps/>
      <w:sz w:val="24"/>
      <w:szCs w:val="24"/>
    </w:rPr>
  </w:style>
  <w:style w:type="paragraph" w:customStyle="1" w:styleId="Bartek">
    <w:name w:val="Bartek"/>
    <w:basedOn w:val="Normalny"/>
    <w:rsid w:val="000F3052"/>
    <w:pPr>
      <w:widowControl/>
    </w:pPr>
    <w:rPr>
      <w:sz w:val="28"/>
    </w:rPr>
  </w:style>
  <w:style w:type="paragraph" w:customStyle="1" w:styleId="Standard">
    <w:name w:val="Standard"/>
    <w:uiPriority w:val="99"/>
    <w:rsid w:val="000F3052"/>
    <w:pPr>
      <w:widowControl w:val="0"/>
      <w:autoSpaceDE w:val="0"/>
      <w:autoSpaceDN w:val="0"/>
      <w:adjustRightInd w:val="0"/>
    </w:pPr>
    <w:rPr>
      <w:rFonts w:ascii="Times New Roman" w:eastAsia="Times New Roman" w:hAnsi="Times New Roman"/>
      <w:sz w:val="24"/>
      <w:szCs w:val="24"/>
    </w:rPr>
  </w:style>
  <w:style w:type="paragraph" w:styleId="Tekstpodstawowywcity3">
    <w:name w:val="Body Text Indent 3"/>
    <w:basedOn w:val="Normalny"/>
    <w:link w:val="Tekstpodstawowywcity3Znak"/>
    <w:rsid w:val="000F3052"/>
    <w:pPr>
      <w:widowControl/>
      <w:numPr>
        <w:ilvl w:val="1"/>
      </w:numPr>
      <w:tabs>
        <w:tab w:val="num" w:pos="1260"/>
      </w:tabs>
      <w:ind w:left="1260" w:hanging="180"/>
      <w:jc w:val="both"/>
    </w:pPr>
    <w:rPr>
      <w:rFonts w:ascii="Arial" w:hAnsi="Arial"/>
      <w:sz w:val="22"/>
      <w:szCs w:val="22"/>
    </w:rPr>
  </w:style>
  <w:style w:type="character" w:customStyle="1" w:styleId="Tekstpodstawowywcity3Znak">
    <w:name w:val="Tekst podstawowy wcięty 3 Znak"/>
    <w:link w:val="Tekstpodstawowywcity3"/>
    <w:rsid w:val="000F3052"/>
    <w:rPr>
      <w:rFonts w:ascii="Arial" w:eastAsia="Times New Roman" w:hAnsi="Arial"/>
      <w:sz w:val="22"/>
      <w:szCs w:val="22"/>
    </w:rPr>
  </w:style>
  <w:style w:type="paragraph" w:styleId="Tekstpodstawowy3">
    <w:name w:val="Body Text 3"/>
    <w:basedOn w:val="Normalny"/>
    <w:link w:val="Tekstpodstawowy3Znak"/>
    <w:rsid w:val="000F3052"/>
    <w:pPr>
      <w:widowControl/>
    </w:pPr>
    <w:rPr>
      <w:rFonts w:ascii="Arial" w:hAnsi="Arial"/>
    </w:rPr>
  </w:style>
  <w:style w:type="character" w:customStyle="1" w:styleId="Tekstpodstawowy3Znak">
    <w:name w:val="Tekst podstawowy 3 Znak"/>
    <w:link w:val="Tekstpodstawowy3"/>
    <w:rsid w:val="000F3052"/>
    <w:rPr>
      <w:rFonts w:ascii="Arial" w:eastAsia="Times New Roman" w:hAnsi="Arial"/>
    </w:rPr>
  </w:style>
  <w:style w:type="paragraph" w:styleId="Spistreci4">
    <w:name w:val="toc 4"/>
    <w:basedOn w:val="Normalny"/>
    <w:next w:val="Normalny"/>
    <w:autoRedefine/>
    <w:semiHidden/>
    <w:rsid w:val="000F3052"/>
    <w:pPr>
      <w:widowControl/>
      <w:spacing w:line="276" w:lineRule="auto"/>
      <w:ind w:left="142"/>
      <w:jc w:val="both"/>
    </w:pPr>
    <w:rPr>
      <w:rFonts w:ascii="Arial" w:hAnsi="Arial" w:cs="Arial"/>
      <w:b/>
      <w:i/>
      <w:sz w:val="18"/>
      <w:szCs w:val="18"/>
    </w:rPr>
  </w:style>
  <w:style w:type="paragraph" w:styleId="Tekstpodstawowywcity">
    <w:name w:val="Body Text Indent"/>
    <w:basedOn w:val="Normalny"/>
    <w:link w:val="TekstpodstawowywcityZnak"/>
    <w:rsid w:val="000F3052"/>
    <w:pPr>
      <w:widowControl/>
      <w:numPr>
        <w:ilvl w:val="12"/>
      </w:numPr>
      <w:ind w:left="290" w:hanging="290"/>
      <w:jc w:val="both"/>
    </w:pPr>
    <w:rPr>
      <w:rFonts w:ascii="Arial" w:hAnsi="Arial"/>
      <w:sz w:val="18"/>
      <w:szCs w:val="24"/>
    </w:rPr>
  </w:style>
  <w:style w:type="character" w:customStyle="1" w:styleId="TekstpodstawowywcityZnak">
    <w:name w:val="Tekst podstawowy wcięty Znak"/>
    <w:link w:val="Tekstpodstawowywcity"/>
    <w:rsid w:val="000F3052"/>
    <w:rPr>
      <w:rFonts w:ascii="Arial" w:eastAsia="Times New Roman" w:hAnsi="Arial"/>
      <w:sz w:val="18"/>
      <w:szCs w:val="24"/>
    </w:rPr>
  </w:style>
  <w:style w:type="character" w:styleId="Numerstrony">
    <w:name w:val="page number"/>
    <w:rsid w:val="000F3052"/>
  </w:style>
  <w:style w:type="paragraph" w:customStyle="1" w:styleId="standard0">
    <w:name w:val="standard"/>
    <w:basedOn w:val="Normalny"/>
    <w:rsid w:val="000F3052"/>
    <w:pPr>
      <w:widowControl/>
      <w:spacing w:before="100" w:beforeAutospacing="1" w:after="100" w:afterAutospacing="1"/>
    </w:pPr>
    <w:rPr>
      <w:rFonts w:ascii="Arial Unicode MS" w:eastAsia="Arial Unicode MS" w:hAnsi="Arial Unicode MS" w:cs="Arial Unicode MS"/>
      <w:sz w:val="24"/>
      <w:szCs w:val="24"/>
    </w:rPr>
  </w:style>
  <w:style w:type="paragraph" w:customStyle="1" w:styleId="Styl1">
    <w:name w:val="Styl1"/>
    <w:basedOn w:val="Nagwek1"/>
    <w:rsid w:val="000F3052"/>
    <w:pPr>
      <w:keepLines w:val="0"/>
      <w:spacing w:before="120" w:after="240"/>
    </w:pPr>
    <w:rPr>
      <w:rFonts w:ascii="Arial" w:hAnsi="Arial" w:cs="Arial"/>
      <w:bCs w:val="0"/>
      <w:color w:val="auto"/>
      <w:kern w:val="32"/>
      <w:szCs w:val="22"/>
    </w:rPr>
  </w:style>
  <w:style w:type="paragraph" w:styleId="Tekstprzypisukocowego">
    <w:name w:val="endnote text"/>
    <w:basedOn w:val="Normalny"/>
    <w:link w:val="TekstprzypisukocowegoZnak"/>
    <w:uiPriority w:val="99"/>
    <w:rsid w:val="000F3052"/>
    <w:pPr>
      <w:widowControl/>
    </w:pPr>
  </w:style>
  <w:style w:type="character" w:customStyle="1" w:styleId="TekstprzypisukocowegoZnak">
    <w:name w:val="Tekst przypisu końcowego Znak"/>
    <w:link w:val="Tekstprzypisukocowego"/>
    <w:uiPriority w:val="99"/>
    <w:rsid w:val="000F3052"/>
    <w:rPr>
      <w:rFonts w:ascii="Times New Roman" w:eastAsia="Times New Roman" w:hAnsi="Times New Roman"/>
    </w:rPr>
  </w:style>
  <w:style w:type="character" w:styleId="Odwoanieprzypisukocowego">
    <w:name w:val="endnote reference"/>
    <w:uiPriority w:val="99"/>
    <w:semiHidden/>
    <w:rsid w:val="000F3052"/>
    <w:rPr>
      <w:vertAlign w:val="superscript"/>
    </w:rPr>
  </w:style>
  <w:style w:type="paragraph" w:customStyle="1" w:styleId="1">
    <w:name w:val="1"/>
    <w:basedOn w:val="Normalny"/>
    <w:next w:val="Mapadokumentu"/>
    <w:link w:val="PlandokumentuZnak"/>
    <w:rsid w:val="000F3052"/>
    <w:pPr>
      <w:widowControl/>
      <w:shd w:val="clear" w:color="auto" w:fill="000080"/>
    </w:pPr>
    <w:rPr>
      <w:rFonts w:ascii="Tahoma" w:hAnsi="Tahoma" w:cs="Tahoma"/>
      <w:sz w:val="24"/>
      <w:szCs w:val="24"/>
    </w:rPr>
  </w:style>
  <w:style w:type="character" w:customStyle="1" w:styleId="PlandokumentuZnak">
    <w:name w:val="Plan dokumentu Znak"/>
    <w:link w:val="1"/>
    <w:rsid w:val="000F3052"/>
    <w:rPr>
      <w:rFonts w:ascii="Tahoma" w:eastAsia="Times New Roman" w:hAnsi="Tahoma" w:cs="Tahoma"/>
      <w:sz w:val="24"/>
      <w:szCs w:val="24"/>
      <w:shd w:val="clear" w:color="auto" w:fill="000080"/>
    </w:rPr>
  </w:style>
  <w:style w:type="paragraph" w:customStyle="1" w:styleId="NormalnyArial">
    <w:name w:val="Normalny + Arial"/>
    <w:aliases w:val="11 pt"/>
    <w:basedOn w:val="Nagwek1"/>
    <w:rsid w:val="000F3052"/>
    <w:pPr>
      <w:keepLines w:val="0"/>
      <w:spacing w:before="0"/>
      <w:ind w:left="180" w:hanging="180"/>
      <w:jc w:val="center"/>
    </w:pPr>
    <w:rPr>
      <w:rFonts w:ascii="Arial" w:hAnsi="Arial" w:cs="Arial"/>
      <w:bCs w:val="0"/>
      <w:i/>
      <w:color w:val="auto"/>
      <w:sz w:val="22"/>
      <w:szCs w:val="22"/>
    </w:rPr>
  </w:style>
  <w:style w:type="character" w:customStyle="1" w:styleId="topicpublish1">
    <w:name w:val="topicpublish1"/>
    <w:rsid w:val="000F3052"/>
    <w:rPr>
      <w:b/>
      <w:bCs/>
      <w:sz w:val="18"/>
      <w:szCs w:val="18"/>
    </w:rPr>
  </w:style>
  <w:style w:type="paragraph" w:styleId="Tytu">
    <w:name w:val="Title"/>
    <w:basedOn w:val="Normalny"/>
    <w:link w:val="TytuZnak"/>
    <w:qFormat/>
    <w:rsid w:val="000F3052"/>
    <w:pPr>
      <w:widowControl/>
      <w:jc w:val="center"/>
    </w:pPr>
    <w:rPr>
      <w:rFonts w:ascii="Arial" w:hAnsi="Arial"/>
      <w:b/>
      <w:bCs/>
      <w:sz w:val="24"/>
      <w:szCs w:val="24"/>
    </w:rPr>
  </w:style>
  <w:style w:type="character" w:customStyle="1" w:styleId="TytuZnak">
    <w:name w:val="Tytuł Znak"/>
    <w:link w:val="Tytu"/>
    <w:rsid w:val="000F3052"/>
    <w:rPr>
      <w:rFonts w:ascii="Arial" w:eastAsia="Times New Roman" w:hAnsi="Arial"/>
      <w:b/>
      <w:bCs/>
      <w:sz w:val="24"/>
      <w:szCs w:val="24"/>
    </w:rPr>
  </w:style>
  <w:style w:type="paragraph" w:styleId="NormalnyWeb">
    <w:name w:val="Normal (Web)"/>
    <w:basedOn w:val="Normalny"/>
    <w:uiPriority w:val="99"/>
    <w:rsid w:val="000F3052"/>
    <w:pPr>
      <w:widowControl/>
      <w:spacing w:before="100" w:beforeAutospacing="1" w:after="100" w:afterAutospacing="1"/>
      <w:jc w:val="both"/>
    </w:pPr>
  </w:style>
  <w:style w:type="character" w:styleId="UyteHipercze">
    <w:name w:val="FollowedHyperlink"/>
    <w:uiPriority w:val="99"/>
    <w:rsid w:val="000F3052"/>
    <w:rPr>
      <w:color w:val="800080"/>
      <w:u w:val="single"/>
    </w:rPr>
  </w:style>
  <w:style w:type="character" w:styleId="Pogrubienie">
    <w:name w:val="Strong"/>
    <w:uiPriority w:val="22"/>
    <w:qFormat/>
    <w:rsid w:val="000F3052"/>
    <w:rPr>
      <w:b/>
    </w:rPr>
  </w:style>
  <w:style w:type="character" w:customStyle="1" w:styleId="Tekstpodstawowy2Znak1">
    <w:name w:val="Tekst podstawowy 2 Znak1"/>
    <w:uiPriority w:val="99"/>
    <w:semiHidden/>
    <w:rsid w:val="000F3052"/>
    <w:rPr>
      <w:rFonts w:ascii="Times New Roman" w:eastAsia="Times New Roman" w:hAnsi="Times New Roman" w:cs="Times New Roman"/>
      <w:sz w:val="24"/>
      <w:szCs w:val="24"/>
      <w:lang w:eastAsia="pl-PL"/>
    </w:rPr>
  </w:style>
  <w:style w:type="character" w:styleId="HTML-cytat">
    <w:name w:val="HTML Cite"/>
    <w:uiPriority w:val="99"/>
    <w:semiHidden/>
    <w:unhideWhenUsed/>
    <w:rsid w:val="000F3052"/>
    <w:rPr>
      <w:i/>
      <w:iCs/>
    </w:rPr>
  </w:style>
  <w:style w:type="paragraph" w:customStyle="1" w:styleId="HeaderLeft">
    <w:name w:val="Header Left"/>
    <w:basedOn w:val="Nagwek"/>
    <w:uiPriority w:val="35"/>
    <w:qFormat/>
    <w:rsid w:val="000F3052"/>
    <w:pPr>
      <w:widowControl/>
      <w:pBdr>
        <w:bottom w:val="dashed" w:sz="4" w:space="18" w:color="7F7F7F"/>
      </w:pBdr>
      <w:tabs>
        <w:tab w:val="clear" w:pos="4536"/>
        <w:tab w:val="clear" w:pos="9072"/>
        <w:tab w:val="center" w:pos="4320"/>
        <w:tab w:val="right" w:pos="8640"/>
      </w:tabs>
      <w:spacing w:after="200" w:line="396" w:lineRule="auto"/>
    </w:pPr>
    <w:rPr>
      <w:rFonts w:ascii="Calibri" w:hAnsi="Calibri"/>
      <w:color w:val="7F7F7F"/>
      <w:lang w:eastAsia="ja-JP"/>
    </w:rPr>
  </w:style>
  <w:style w:type="paragraph" w:styleId="Poprawka">
    <w:name w:val="Revision"/>
    <w:hidden/>
    <w:uiPriority w:val="99"/>
    <w:semiHidden/>
    <w:rsid w:val="000F3052"/>
    <w:rPr>
      <w:rFonts w:ascii="Times New Roman" w:eastAsia="Times New Roman" w:hAnsi="Times New Roman"/>
      <w:sz w:val="24"/>
      <w:szCs w:val="24"/>
    </w:rPr>
  </w:style>
  <w:style w:type="character" w:customStyle="1" w:styleId="h11">
    <w:name w:val="h11"/>
    <w:rsid w:val="000F3052"/>
    <w:rPr>
      <w:rFonts w:ascii="Verdana" w:hAnsi="Verdana" w:hint="default"/>
      <w:b/>
      <w:bCs/>
      <w:i w:val="0"/>
      <w:iCs w:val="0"/>
      <w:sz w:val="19"/>
      <w:szCs w:val="19"/>
    </w:rPr>
  </w:style>
  <w:style w:type="character" w:customStyle="1" w:styleId="Podpisobrazu">
    <w:name w:val="Podpis obrazu_"/>
    <w:link w:val="Podpisobrazu0"/>
    <w:rsid w:val="000F3052"/>
    <w:rPr>
      <w:rFonts w:ascii="Arial" w:eastAsia="Arial" w:hAnsi="Arial" w:cs="Arial"/>
      <w:shd w:val="clear" w:color="auto" w:fill="FFFFFF"/>
    </w:rPr>
  </w:style>
  <w:style w:type="paragraph" w:customStyle="1" w:styleId="Podpisobrazu0">
    <w:name w:val="Podpis obrazu"/>
    <w:basedOn w:val="Normalny"/>
    <w:link w:val="Podpisobrazu"/>
    <w:rsid w:val="000F3052"/>
    <w:pPr>
      <w:widowControl/>
      <w:shd w:val="clear" w:color="auto" w:fill="FFFFFF"/>
      <w:spacing w:line="0" w:lineRule="atLeast"/>
    </w:pPr>
    <w:rPr>
      <w:rFonts w:ascii="Arial" w:eastAsia="Arial" w:hAnsi="Arial" w:cs="Arial"/>
    </w:rPr>
  </w:style>
  <w:style w:type="paragraph" w:styleId="Mapadokumentu">
    <w:name w:val="Document Map"/>
    <w:basedOn w:val="Normalny"/>
    <w:link w:val="MapadokumentuZnak"/>
    <w:uiPriority w:val="99"/>
    <w:semiHidden/>
    <w:unhideWhenUsed/>
    <w:rsid w:val="000F3052"/>
    <w:rPr>
      <w:rFonts w:ascii="Tahoma" w:hAnsi="Tahoma" w:cs="Tahoma"/>
      <w:sz w:val="16"/>
      <w:szCs w:val="16"/>
    </w:rPr>
  </w:style>
  <w:style w:type="character" w:customStyle="1" w:styleId="MapadokumentuZnak">
    <w:name w:val="Mapa dokumentu Znak"/>
    <w:link w:val="Mapadokumentu"/>
    <w:uiPriority w:val="99"/>
    <w:semiHidden/>
    <w:rsid w:val="000F3052"/>
    <w:rPr>
      <w:rFonts w:ascii="Tahoma" w:eastAsia="Times New Roman" w:hAnsi="Tahoma" w:cs="Tahoma"/>
      <w:sz w:val="16"/>
      <w:szCs w:val="16"/>
    </w:rPr>
  </w:style>
  <w:style w:type="character" w:customStyle="1" w:styleId="AkapitzlistZnak">
    <w:name w:val="Akapit z listą Znak"/>
    <w:aliases w:val="L1 Znak,Numerowanie Znak,Akapit z listą5 Znak,Wypunktowanie Znak,CW_Lista Znak,zwykły tekst Znak,T_SZ_List Paragraph Znak,normalny tekst Znak,Akapit z listą BS Znak,Kolorowa lista — akcent 11 Znak,Colorful List Accent 1 Znak,lp1 Znak"/>
    <w:link w:val="Akapitzlist"/>
    <w:uiPriority w:val="34"/>
    <w:qFormat/>
    <w:rsid w:val="004B1724"/>
    <w:rPr>
      <w:rFonts w:ascii="Times New Roman" w:eastAsia="Times New Roman" w:hAnsi="Times New Roman"/>
    </w:rPr>
  </w:style>
  <w:style w:type="paragraph" w:styleId="Nagwekspisutreci">
    <w:name w:val="TOC Heading"/>
    <w:basedOn w:val="Nagwek1"/>
    <w:next w:val="Normalny"/>
    <w:uiPriority w:val="39"/>
    <w:unhideWhenUsed/>
    <w:qFormat/>
    <w:rsid w:val="00C045B9"/>
    <w:pPr>
      <w:spacing w:before="240" w:line="259" w:lineRule="auto"/>
      <w:outlineLvl w:val="9"/>
    </w:pPr>
    <w:rPr>
      <w:rFonts w:asciiTheme="majorHAnsi" w:eastAsiaTheme="majorEastAsia" w:hAnsiTheme="majorHAnsi" w:cstheme="majorBidi"/>
      <w:b w:val="0"/>
      <w:bCs w:val="0"/>
      <w:color w:val="2E74B5" w:themeColor="accent1" w:themeShade="BF"/>
      <w:sz w:val="32"/>
      <w:szCs w:val="32"/>
    </w:rPr>
  </w:style>
  <w:style w:type="paragraph" w:styleId="Spistreci2">
    <w:name w:val="toc 2"/>
    <w:basedOn w:val="Normalny"/>
    <w:next w:val="Normalny"/>
    <w:autoRedefine/>
    <w:uiPriority w:val="39"/>
    <w:unhideWhenUsed/>
    <w:rsid w:val="00C045B9"/>
    <w:pPr>
      <w:spacing w:after="100"/>
      <w:ind w:left="200"/>
    </w:pPr>
  </w:style>
  <w:style w:type="paragraph" w:styleId="Listanumerowana">
    <w:name w:val="List Number"/>
    <w:basedOn w:val="Normalny"/>
    <w:rsid w:val="00A105C9"/>
    <w:pPr>
      <w:widowControl/>
      <w:numPr>
        <w:numId w:val="4"/>
      </w:numPr>
      <w:jc w:val="both"/>
    </w:pPr>
    <w:rPr>
      <w:rFonts w:ascii="Arial" w:hAnsi="Arial"/>
      <w:sz w:val="22"/>
      <w:szCs w:val="24"/>
    </w:rPr>
  </w:style>
  <w:style w:type="paragraph" w:styleId="Listanumerowana2">
    <w:name w:val="List Number 2"/>
    <w:basedOn w:val="Normalny"/>
    <w:rsid w:val="00A105C9"/>
    <w:pPr>
      <w:widowControl/>
      <w:numPr>
        <w:ilvl w:val="1"/>
        <w:numId w:val="4"/>
      </w:numPr>
      <w:jc w:val="both"/>
    </w:pPr>
    <w:rPr>
      <w:rFonts w:ascii="Arial" w:hAnsi="Arial"/>
      <w:sz w:val="22"/>
      <w:szCs w:val="24"/>
    </w:rPr>
  </w:style>
  <w:style w:type="character" w:customStyle="1" w:styleId="FontStyle59">
    <w:name w:val="Font Style59"/>
    <w:uiPriority w:val="99"/>
    <w:rsid w:val="00A105C9"/>
    <w:rPr>
      <w:rFonts w:ascii="Calibri" w:hAnsi="Calibri" w:cs="Calibri"/>
      <w:sz w:val="18"/>
      <w:szCs w:val="18"/>
    </w:rPr>
  </w:style>
  <w:style w:type="paragraph" w:customStyle="1" w:styleId="Style1">
    <w:name w:val="Style1"/>
    <w:basedOn w:val="Normalny"/>
    <w:rsid w:val="00623B41"/>
    <w:pPr>
      <w:autoSpaceDE w:val="0"/>
      <w:autoSpaceDN w:val="0"/>
      <w:adjustRightInd w:val="0"/>
      <w:spacing w:line="274" w:lineRule="exact"/>
      <w:jc w:val="center"/>
    </w:pPr>
    <w:rPr>
      <w:sz w:val="24"/>
      <w:szCs w:val="24"/>
    </w:rPr>
  </w:style>
  <w:style w:type="paragraph" w:customStyle="1" w:styleId="Style19">
    <w:name w:val="Style19"/>
    <w:basedOn w:val="Normalny"/>
    <w:rsid w:val="00623B41"/>
    <w:pPr>
      <w:autoSpaceDE w:val="0"/>
      <w:autoSpaceDN w:val="0"/>
      <w:adjustRightInd w:val="0"/>
    </w:pPr>
    <w:rPr>
      <w:sz w:val="24"/>
      <w:szCs w:val="24"/>
    </w:rPr>
  </w:style>
  <w:style w:type="paragraph" w:customStyle="1" w:styleId="Style31">
    <w:name w:val="Style31"/>
    <w:basedOn w:val="Normalny"/>
    <w:rsid w:val="00623B41"/>
    <w:pPr>
      <w:autoSpaceDE w:val="0"/>
      <w:autoSpaceDN w:val="0"/>
      <w:adjustRightInd w:val="0"/>
    </w:pPr>
    <w:rPr>
      <w:sz w:val="24"/>
      <w:szCs w:val="24"/>
    </w:rPr>
  </w:style>
  <w:style w:type="paragraph" w:customStyle="1" w:styleId="Style36">
    <w:name w:val="Style36"/>
    <w:basedOn w:val="Normalny"/>
    <w:rsid w:val="00623B41"/>
    <w:pPr>
      <w:autoSpaceDE w:val="0"/>
      <w:autoSpaceDN w:val="0"/>
      <w:adjustRightInd w:val="0"/>
      <w:jc w:val="both"/>
    </w:pPr>
    <w:rPr>
      <w:sz w:val="24"/>
      <w:szCs w:val="24"/>
    </w:rPr>
  </w:style>
  <w:style w:type="paragraph" w:customStyle="1" w:styleId="Style38">
    <w:name w:val="Style38"/>
    <w:basedOn w:val="Normalny"/>
    <w:rsid w:val="00623B41"/>
    <w:pPr>
      <w:autoSpaceDE w:val="0"/>
      <w:autoSpaceDN w:val="0"/>
      <w:adjustRightInd w:val="0"/>
      <w:spacing w:line="278" w:lineRule="exact"/>
    </w:pPr>
    <w:rPr>
      <w:sz w:val="24"/>
      <w:szCs w:val="24"/>
    </w:rPr>
  </w:style>
  <w:style w:type="paragraph" w:customStyle="1" w:styleId="Style42">
    <w:name w:val="Style42"/>
    <w:basedOn w:val="Normalny"/>
    <w:rsid w:val="00623B41"/>
    <w:pPr>
      <w:autoSpaceDE w:val="0"/>
      <w:autoSpaceDN w:val="0"/>
      <w:adjustRightInd w:val="0"/>
    </w:pPr>
    <w:rPr>
      <w:sz w:val="24"/>
      <w:szCs w:val="24"/>
    </w:rPr>
  </w:style>
  <w:style w:type="paragraph" w:customStyle="1" w:styleId="Style44">
    <w:name w:val="Style44"/>
    <w:basedOn w:val="Normalny"/>
    <w:rsid w:val="00623B41"/>
    <w:pPr>
      <w:autoSpaceDE w:val="0"/>
      <w:autoSpaceDN w:val="0"/>
      <w:adjustRightInd w:val="0"/>
    </w:pPr>
    <w:rPr>
      <w:sz w:val="24"/>
      <w:szCs w:val="24"/>
    </w:rPr>
  </w:style>
  <w:style w:type="character" w:customStyle="1" w:styleId="FontStyle50">
    <w:name w:val="Font Style50"/>
    <w:rsid w:val="00623B41"/>
    <w:rPr>
      <w:rFonts w:ascii="Times New Roman" w:hAnsi="Times New Roman" w:cs="Times New Roman" w:hint="default"/>
      <w:b/>
      <w:bCs/>
      <w:sz w:val="22"/>
      <w:szCs w:val="22"/>
    </w:rPr>
  </w:style>
  <w:style w:type="character" w:customStyle="1" w:styleId="FontStyle79">
    <w:name w:val="Font Style79"/>
    <w:rsid w:val="00623B41"/>
    <w:rPr>
      <w:rFonts w:ascii="Arial" w:hAnsi="Arial" w:cs="Arial" w:hint="default"/>
      <w:b/>
      <w:bCs/>
      <w:sz w:val="22"/>
      <w:szCs w:val="22"/>
    </w:rPr>
  </w:style>
  <w:style w:type="character" w:customStyle="1" w:styleId="FontStyle81">
    <w:name w:val="Font Style81"/>
    <w:rsid w:val="00623B41"/>
    <w:rPr>
      <w:rFonts w:ascii="Arial" w:hAnsi="Arial" w:cs="Arial" w:hint="default"/>
      <w:sz w:val="22"/>
      <w:szCs w:val="22"/>
    </w:rPr>
  </w:style>
  <w:style w:type="table" w:customStyle="1" w:styleId="Tabela-Siatka1">
    <w:name w:val="Tabela - Siatka1"/>
    <w:basedOn w:val="Standardowy"/>
    <w:next w:val="Tabela-Siatka"/>
    <w:uiPriority w:val="99"/>
    <w:rsid w:val="00605030"/>
    <w:pPr>
      <w:widowControl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AF1145"/>
    <w:rPr>
      <w:i/>
      <w:iCs/>
    </w:rPr>
  </w:style>
  <w:style w:type="paragraph" w:styleId="Bezodstpw">
    <w:name w:val="No Spacing"/>
    <w:uiPriority w:val="1"/>
    <w:qFormat/>
    <w:rsid w:val="00E470F0"/>
    <w:rPr>
      <w:rFonts w:eastAsiaTheme="minorEastAsia" w:cstheme="minorBidi"/>
      <w:szCs w:val="22"/>
      <w:lang w:eastAsia="en-US"/>
    </w:rPr>
  </w:style>
  <w:style w:type="numbering" w:customStyle="1" w:styleId="Bezlisty1">
    <w:name w:val="Bez listy1"/>
    <w:next w:val="Bezlisty"/>
    <w:uiPriority w:val="99"/>
    <w:semiHidden/>
    <w:unhideWhenUsed/>
    <w:rsid w:val="003C4CAE"/>
  </w:style>
  <w:style w:type="paragraph" w:customStyle="1" w:styleId="msonormal0">
    <w:name w:val="msonormal"/>
    <w:basedOn w:val="Normalny"/>
    <w:rsid w:val="003C4CAE"/>
    <w:pPr>
      <w:widowControl/>
      <w:spacing w:before="100" w:beforeAutospacing="1" w:after="100" w:afterAutospacing="1"/>
    </w:pPr>
    <w:rPr>
      <w:sz w:val="24"/>
      <w:szCs w:val="24"/>
    </w:rPr>
  </w:style>
  <w:style w:type="paragraph" w:customStyle="1" w:styleId="font5">
    <w:name w:val="font5"/>
    <w:basedOn w:val="Normalny"/>
    <w:rsid w:val="003C4CAE"/>
    <w:pPr>
      <w:widowControl/>
      <w:spacing w:before="100" w:beforeAutospacing="1" w:after="100" w:afterAutospacing="1"/>
    </w:pPr>
    <w:rPr>
      <w:rFonts w:ascii="Arial" w:hAnsi="Arial" w:cs="Arial"/>
      <w:sz w:val="22"/>
      <w:szCs w:val="22"/>
    </w:rPr>
  </w:style>
  <w:style w:type="paragraph" w:customStyle="1" w:styleId="font6">
    <w:name w:val="font6"/>
    <w:basedOn w:val="Normalny"/>
    <w:rsid w:val="003C4CAE"/>
    <w:pPr>
      <w:widowControl/>
      <w:spacing w:before="100" w:beforeAutospacing="1" w:after="100" w:afterAutospacing="1"/>
    </w:pPr>
    <w:rPr>
      <w:rFonts w:ascii="Czcionka tekstu podstawowego" w:hAnsi="Czcionka tekstu podstawowego"/>
      <w:sz w:val="22"/>
      <w:szCs w:val="22"/>
    </w:rPr>
  </w:style>
  <w:style w:type="paragraph" w:customStyle="1" w:styleId="font7">
    <w:name w:val="font7"/>
    <w:basedOn w:val="Normalny"/>
    <w:rsid w:val="003C4CAE"/>
    <w:pPr>
      <w:widowControl/>
      <w:spacing w:before="100" w:beforeAutospacing="1" w:after="100" w:afterAutospacing="1"/>
    </w:pPr>
    <w:rPr>
      <w:rFonts w:ascii="Arial" w:hAnsi="Arial" w:cs="Arial"/>
      <w:sz w:val="22"/>
      <w:szCs w:val="22"/>
    </w:rPr>
  </w:style>
  <w:style w:type="paragraph" w:customStyle="1" w:styleId="font8">
    <w:name w:val="font8"/>
    <w:basedOn w:val="Normalny"/>
    <w:rsid w:val="003C4CAE"/>
    <w:pPr>
      <w:widowControl/>
      <w:spacing w:before="100" w:beforeAutospacing="1" w:after="100" w:afterAutospacing="1"/>
    </w:pPr>
    <w:rPr>
      <w:rFonts w:ascii="Arial" w:hAnsi="Arial" w:cs="Arial"/>
      <w:sz w:val="22"/>
      <w:szCs w:val="22"/>
    </w:rPr>
  </w:style>
  <w:style w:type="paragraph" w:customStyle="1" w:styleId="font9">
    <w:name w:val="font9"/>
    <w:basedOn w:val="Normalny"/>
    <w:rsid w:val="003C4CAE"/>
    <w:pPr>
      <w:widowControl/>
      <w:spacing w:before="100" w:beforeAutospacing="1" w:after="100" w:afterAutospacing="1"/>
    </w:pPr>
    <w:rPr>
      <w:sz w:val="22"/>
      <w:szCs w:val="22"/>
    </w:rPr>
  </w:style>
  <w:style w:type="paragraph" w:customStyle="1" w:styleId="xl65">
    <w:name w:val="xl65"/>
    <w:basedOn w:val="Normalny"/>
    <w:rsid w:val="003C4CAE"/>
    <w:pPr>
      <w:widowControl/>
      <w:spacing w:before="100" w:beforeAutospacing="1" w:after="100" w:afterAutospacing="1"/>
    </w:pPr>
    <w:rPr>
      <w:rFonts w:ascii="Arial" w:hAnsi="Arial" w:cs="Arial"/>
      <w:color w:val="FF0000"/>
      <w:sz w:val="24"/>
      <w:szCs w:val="24"/>
    </w:rPr>
  </w:style>
  <w:style w:type="paragraph" w:customStyle="1" w:styleId="xl66">
    <w:name w:val="xl66"/>
    <w:basedOn w:val="Normalny"/>
    <w:rsid w:val="003C4CAE"/>
    <w:pPr>
      <w:widowControl/>
      <w:spacing w:before="100" w:beforeAutospacing="1" w:after="100" w:afterAutospacing="1"/>
    </w:pPr>
    <w:rPr>
      <w:sz w:val="24"/>
      <w:szCs w:val="24"/>
    </w:rPr>
  </w:style>
  <w:style w:type="paragraph" w:customStyle="1" w:styleId="xl67">
    <w:name w:val="xl67"/>
    <w:basedOn w:val="Normalny"/>
    <w:rsid w:val="003C4CAE"/>
    <w:pPr>
      <w:widowControl/>
      <w:spacing w:before="100" w:beforeAutospacing="1" w:after="100" w:afterAutospacing="1"/>
      <w:jc w:val="center"/>
      <w:textAlignment w:val="center"/>
    </w:pPr>
    <w:rPr>
      <w:b/>
      <w:bCs/>
      <w:color w:val="000000"/>
      <w:sz w:val="28"/>
      <w:szCs w:val="28"/>
    </w:rPr>
  </w:style>
  <w:style w:type="paragraph" w:customStyle="1" w:styleId="xl68">
    <w:name w:val="xl68"/>
    <w:basedOn w:val="Normalny"/>
    <w:rsid w:val="003C4CAE"/>
    <w:pPr>
      <w:widowControl/>
      <w:spacing w:before="100" w:beforeAutospacing="1" w:after="100" w:afterAutospacing="1"/>
      <w:jc w:val="center"/>
    </w:pPr>
    <w:rPr>
      <w:sz w:val="24"/>
      <w:szCs w:val="24"/>
    </w:rPr>
  </w:style>
  <w:style w:type="paragraph" w:customStyle="1" w:styleId="xl69">
    <w:name w:val="xl69"/>
    <w:basedOn w:val="Normalny"/>
    <w:rsid w:val="003C4CAE"/>
    <w:pPr>
      <w:widowControl/>
      <w:spacing w:before="100" w:beforeAutospacing="1" w:after="100" w:afterAutospacing="1"/>
      <w:jc w:val="center"/>
      <w:textAlignment w:val="center"/>
    </w:pPr>
    <w:rPr>
      <w:sz w:val="24"/>
      <w:szCs w:val="24"/>
    </w:rPr>
  </w:style>
  <w:style w:type="paragraph" w:customStyle="1" w:styleId="xl70">
    <w:name w:val="xl70"/>
    <w:basedOn w:val="Normalny"/>
    <w:rsid w:val="003C4CAE"/>
    <w:pPr>
      <w:widowControl/>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Normalny"/>
    <w:rsid w:val="003C4CA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2">
    <w:name w:val="xl72"/>
    <w:basedOn w:val="Normalny"/>
    <w:rsid w:val="003C4CA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3">
    <w:name w:val="xl73"/>
    <w:basedOn w:val="Normalny"/>
    <w:rsid w:val="003C4CA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4">
    <w:name w:val="xl74"/>
    <w:basedOn w:val="Normalny"/>
    <w:rsid w:val="003C4CAE"/>
    <w:pPr>
      <w:widowControl/>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Normalny"/>
    <w:rsid w:val="003C4CAE"/>
    <w:pPr>
      <w:widowControl/>
      <w:spacing w:before="100" w:beforeAutospacing="1" w:after="100" w:afterAutospacing="1"/>
      <w:jc w:val="center"/>
      <w:textAlignment w:val="center"/>
    </w:pPr>
    <w:rPr>
      <w:rFonts w:ascii="Arial" w:hAnsi="Arial" w:cs="Arial"/>
      <w:sz w:val="24"/>
      <w:szCs w:val="24"/>
    </w:rPr>
  </w:style>
  <w:style w:type="paragraph" w:customStyle="1" w:styleId="xl76">
    <w:name w:val="xl76"/>
    <w:basedOn w:val="Normalny"/>
    <w:rsid w:val="003C4CA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7">
    <w:name w:val="xl77"/>
    <w:basedOn w:val="Normalny"/>
    <w:rsid w:val="003C4CA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8">
    <w:name w:val="xl78"/>
    <w:basedOn w:val="Normalny"/>
    <w:rsid w:val="003C4CA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9">
    <w:name w:val="xl79"/>
    <w:basedOn w:val="Normalny"/>
    <w:rsid w:val="003C4CAE"/>
    <w:pPr>
      <w:widowControl/>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80">
    <w:name w:val="xl80"/>
    <w:basedOn w:val="Normalny"/>
    <w:rsid w:val="003C4CAE"/>
    <w:pPr>
      <w:widowControl/>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1">
    <w:name w:val="xl81"/>
    <w:basedOn w:val="Normalny"/>
    <w:rsid w:val="003C4CAE"/>
    <w:pPr>
      <w:widowControl/>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82">
    <w:name w:val="xl82"/>
    <w:basedOn w:val="Normalny"/>
    <w:rsid w:val="003C4CA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3">
    <w:name w:val="xl83"/>
    <w:basedOn w:val="Normalny"/>
    <w:rsid w:val="003C4CA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2"/>
      <w:szCs w:val="22"/>
    </w:rPr>
  </w:style>
  <w:style w:type="paragraph" w:customStyle="1" w:styleId="xl84">
    <w:name w:val="xl84"/>
    <w:basedOn w:val="Normalny"/>
    <w:rsid w:val="003C4CA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5">
    <w:name w:val="xl85"/>
    <w:basedOn w:val="Normalny"/>
    <w:rsid w:val="003C4CA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Normalny"/>
    <w:rsid w:val="003C4CA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87">
    <w:name w:val="xl87"/>
    <w:basedOn w:val="Normalny"/>
    <w:rsid w:val="003C4CA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2"/>
      <w:szCs w:val="22"/>
    </w:rPr>
  </w:style>
  <w:style w:type="paragraph" w:customStyle="1" w:styleId="xl88">
    <w:name w:val="xl88"/>
    <w:basedOn w:val="Normalny"/>
    <w:rsid w:val="003C4CA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9">
    <w:name w:val="xl89"/>
    <w:basedOn w:val="Normalny"/>
    <w:rsid w:val="003C4CAE"/>
    <w:pPr>
      <w:widowControl/>
      <w:spacing w:before="100" w:beforeAutospacing="1" w:after="100" w:afterAutospacing="1"/>
      <w:jc w:val="center"/>
      <w:textAlignment w:val="center"/>
    </w:pPr>
    <w:rPr>
      <w:b/>
      <w:bCs/>
      <w:color w:val="000000"/>
      <w:sz w:val="16"/>
      <w:szCs w:val="16"/>
    </w:rPr>
  </w:style>
  <w:style w:type="paragraph" w:customStyle="1" w:styleId="xl90">
    <w:name w:val="xl90"/>
    <w:basedOn w:val="Normalny"/>
    <w:rsid w:val="003C4CA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91">
    <w:name w:val="xl91"/>
    <w:basedOn w:val="Normalny"/>
    <w:rsid w:val="003C4CA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92">
    <w:name w:val="xl92"/>
    <w:basedOn w:val="Normalny"/>
    <w:rsid w:val="003C4CA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table" w:customStyle="1" w:styleId="Tabela-Siatka2">
    <w:name w:val="Tabela - Siatka2"/>
    <w:basedOn w:val="Standardowy"/>
    <w:next w:val="Tabela-Siatka"/>
    <w:uiPriority w:val="39"/>
    <w:rsid w:val="003C4CA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rsid w:val="001D71C1"/>
    <w:rPr>
      <w:rFonts w:ascii="Calibri" w:hAnsi="Calibri" w:cs="Calibri"/>
      <w:b/>
      <w:bCs/>
      <w:sz w:val="18"/>
      <w:szCs w:val="18"/>
    </w:rPr>
  </w:style>
  <w:style w:type="paragraph" w:customStyle="1" w:styleId="Style21">
    <w:name w:val="Style21"/>
    <w:basedOn w:val="Normalny"/>
    <w:uiPriority w:val="99"/>
    <w:rsid w:val="001D71C1"/>
    <w:pPr>
      <w:widowControl/>
      <w:autoSpaceDE w:val="0"/>
      <w:autoSpaceDN w:val="0"/>
      <w:adjustRightInd w:val="0"/>
      <w:spacing w:line="245" w:lineRule="exact"/>
      <w:ind w:left="1418" w:right="-284" w:hanging="403"/>
      <w:jc w:val="both"/>
    </w:pPr>
    <w:rPr>
      <w:rFonts w:ascii="Calibri" w:hAnsi="Calibri"/>
      <w:sz w:val="24"/>
      <w:szCs w:val="24"/>
    </w:rPr>
  </w:style>
  <w:style w:type="character" w:customStyle="1" w:styleId="StylArial11pt">
    <w:name w:val="Styl Arial 11 pt"/>
    <w:rsid w:val="005573BA"/>
    <w:rPr>
      <w:rFonts w:ascii="Arial" w:hAnsi="Arial"/>
      <w:sz w:val="20"/>
    </w:rPr>
  </w:style>
  <w:style w:type="character" w:customStyle="1" w:styleId="BodyText2Char">
    <w:name w:val="Body Text 2 Char"/>
    <w:locked/>
    <w:rsid w:val="00D84027"/>
    <w:rPr>
      <w:rFonts w:cs="Times New Roman"/>
      <w:lang w:val="pl-PL" w:eastAsia="pl-PL"/>
    </w:rPr>
  </w:style>
  <w:style w:type="character" w:customStyle="1" w:styleId="ListLabel84">
    <w:name w:val="ListLabel 84"/>
    <w:rsid w:val="005E02A3"/>
    <w:rPr>
      <w:color w:val="0000FF"/>
      <w:sz w:val="22"/>
      <w:szCs w:val="22"/>
      <w:u w:val="single"/>
    </w:rPr>
  </w:style>
  <w:style w:type="paragraph" w:customStyle="1" w:styleId="Akapitzlist2">
    <w:name w:val="Akapit z listą2"/>
    <w:basedOn w:val="Normalny"/>
    <w:rsid w:val="005E02A3"/>
    <w:pPr>
      <w:suppressAutoHyphens/>
      <w:ind w:left="720"/>
      <w:contextualSpacing/>
    </w:pPr>
  </w:style>
  <w:style w:type="paragraph" w:customStyle="1" w:styleId="Tekstkomentarza1">
    <w:name w:val="Tekst komentarza1"/>
    <w:basedOn w:val="Normalny"/>
    <w:rsid w:val="005E02A3"/>
    <w:pPr>
      <w:suppressAutoHyphens/>
    </w:pPr>
  </w:style>
  <w:style w:type="character" w:customStyle="1" w:styleId="DefaultZnak">
    <w:name w:val="Default Znak"/>
    <w:link w:val="Default"/>
    <w:locked/>
    <w:rsid w:val="00576819"/>
    <w:rPr>
      <w:rFonts w:ascii="Times New Roman" w:eastAsia="Times New Roman" w:hAnsi="Times New Roman"/>
      <w:color w:val="000000"/>
      <w:sz w:val="24"/>
      <w:szCs w:val="24"/>
    </w:rPr>
  </w:style>
  <w:style w:type="paragraph" w:customStyle="1" w:styleId="paragraph">
    <w:name w:val="paragraph"/>
    <w:basedOn w:val="Normalny"/>
    <w:rsid w:val="00380275"/>
    <w:pPr>
      <w:widowControl/>
      <w:spacing w:before="100" w:beforeAutospacing="1" w:after="100" w:afterAutospacing="1"/>
    </w:pPr>
    <w:rPr>
      <w:sz w:val="24"/>
      <w:szCs w:val="24"/>
    </w:rPr>
  </w:style>
  <w:style w:type="character" w:customStyle="1" w:styleId="normaltextrun">
    <w:name w:val="normaltextrun"/>
    <w:basedOn w:val="Domylnaczcionkaakapitu"/>
    <w:rsid w:val="00380275"/>
  </w:style>
  <w:style w:type="character" w:customStyle="1" w:styleId="eop">
    <w:name w:val="eop"/>
    <w:basedOn w:val="Domylnaczcionkaakapitu"/>
    <w:rsid w:val="00380275"/>
  </w:style>
  <w:style w:type="character" w:customStyle="1" w:styleId="tabchar">
    <w:name w:val="tabchar"/>
    <w:basedOn w:val="Domylnaczcionkaakapitu"/>
    <w:rsid w:val="00380275"/>
  </w:style>
  <w:style w:type="paragraph" w:customStyle="1" w:styleId="Tekstpodstawowy22">
    <w:name w:val="Tekst podstawowy 22"/>
    <w:basedOn w:val="Normalny"/>
    <w:rsid w:val="002A0BCA"/>
    <w:pPr>
      <w:widowControl/>
      <w:overflowPunct w:val="0"/>
      <w:autoSpaceDE w:val="0"/>
      <w:autoSpaceDN w:val="0"/>
      <w:adjustRightInd w:val="0"/>
      <w:jc w:val="both"/>
      <w:textAlignment w:val="baseline"/>
    </w:pPr>
    <w:rPr>
      <w:b/>
      <w:sz w:val="24"/>
    </w:rPr>
  </w:style>
  <w:style w:type="paragraph" w:customStyle="1" w:styleId="Tekstpodstawowywcity21">
    <w:name w:val="Tekst podstawowy wcięty 21"/>
    <w:basedOn w:val="Normalny"/>
    <w:rsid w:val="004B52AA"/>
    <w:pPr>
      <w:widowControl/>
      <w:overflowPunct w:val="0"/>
      <w:autoSpaceDE w:val="0"/>
      <w:autoSpaceDN w:val="0"/>
      <w:adjustRightInd w:val="0"/>
      <w:ind w:left="284"/>
      <w:jc w:val="both"/>
      <w:textAlignment w:val="baseline"/>
    </w:pPr>
  </w:style>
  <w:style w:type="paragraph" w:customStyle="1" w:styleId="Tre">
    <w:name w:val="Treść"/>
    <w:qFormat/>
    <w:rsid w:val="00AB5F61"/>
    <w:pPr>
      <w:widowControl w:val="0"/>
    </w:pPr>
    <w:rPr>
      <w:rFonts w:ascii="Times New Roman" w:eastAsia="Arial Unicode MS" w:hAnsi="Times New Roman" w:cs="Arial Unicode MS"/>
      <w:color w:val="000000"/>
      <w:u w:color="000000"/>
    </w:rPr>
  </w:style>
  <w:style w:type="character" w:customStyle="1" w:styleId="ListParagraphChar">
    <w:name w:val="List Paragraph Char"/>
    <w:link w:val="Akapitzlist1"/>
    <w:locked/>
    <w:rsid w:val="00AB5F61"/>
    <w:rPr>
      <w:rFonts w:eastAsia="Times New Roman"/>
      <w:sz w:val="22"/>
      <w:szCs w:val="22"/>
      <w:lang w:eastAsia="en-US"/>
    </w:rPr>
  </w:style>
  <w:style w:type="paragraph" w:customStyle="1" w:styleId="Stopka1">
    <w:name w:val="Stopka1"/>
    <w:basedOn w:val="Normalny"/>
    <w:link w:val="Stopka0"/>
    <w:rsid w:val="00754086"/>
    <w:pPr>
      <w:widowControl/>
      <w:shd w:val="clear" w:color="auto" w:fill="FFFFFF"/>
      <w:suppressAutoHyphens/>
      <w:autoSpaceDN w:val="0"/>
      <w:spacing w:line="250" w:lineRule="exact"/>
      <w:ind w:hanging="360"/>
      <w:jc w:val="both"/>
      <w:textAlignment w:val="baseline"/>
    </w:pPr>
    <w:rPr>
      <w:rFonts w:ascii="Batang, ??" w:hAnsi="Batang, ??"/>
      <w:kern w:val="3"/>
      <w:sz w:val="18"/>
      <w:shd w:val="clear" w:color="auto" w:fill="FFFFFF"/>
      <w:lang w:eastAsia="zh-CN"/>
    </w:rPr>
  </w:style>
  <w:style w:type="character" w:customStyle="1" w:styleId="Stopka0">
    <w:name w:val="Stopka_"/>
    <w:link w:val="Stopka1"/>
    <w:locked/>
    <w:rsid w:val="00754086"/>
    <w:rPr>
      <w:rFonts w:ascii="Batang, ??" w:eastAsia="Times New Roman" w:hAnsi="Batang, ??"/>
      <w:kern w:val="3"/>
      <w:sz w:val="18"/>
      <w:shd w:val="clear" w:color="auto" w:fill="FFFFFF"/>
      <w:lang w:eastAsia="zh-CN"/>
    </w:rPr>
  </w:style>
  <w:style w:type="character" w:customStyle="1" w:styleId="contextualspellingandgrammarerror">
    <w:name w:val="contextualspellingandgrammarerror"/>
    <w:rsid w:val="00754086"/>
  </w:style>
  <w:style w:type="character" w:customStyle="1" w:styleId="Nierozpoznanawzmianka1">
    <w:name w:val="Nierozpoznana wzmianka1"/>
    <w:basedOn w:val="Domylnaczcionkaakapitu"/>
    <w:uiPriority w:val="99"/>
    <w:semiHidden/>
    <w:unhideWhenUsed/>
    <w:rsid w:val="00AC53B3"/>
    <w:rPr>
      <w:color w:val="605E5C"/>
      <w:shd w:val="clear" w:color="auto" w:fill="E1DFDD"/>
    </w:rPr>
  </w:style>
  <w:style w:type="character" w:customStyle="1" w:styleId="ng-binding">
    <w:name w:val="ng-binding"/>
    <w:rsid w:val="002C740F"/>
  </w:style>
  <w:style w:type="character" w:customStyle="1" w:styleId="Nierozpoznanawzmianka2">
    <w:name w:val="Nierozpoznana wzmianka2"/>
    <w:basedOn w:val="Domylnaczcionkaakapitu"/>
    <w:uiPriority w:val="99"/>
    <w:semiHidden/>
    <w:unhideWhenUsed/>
    <w:rsid w:val="00CE3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594539">
      <w:bodyDiv w:val="1"/>
      <w:marLeft w:val="0"/>
      <w:marRight w:val="0"/>
      <w:marTop w:val="0"/>
      <w:marBottom w:val="0"/>
      <w:divBdr>
        <w:top w:val="none" w:sz="0" w:space="0" w:color="auto"/>
        <w:left w:val="none" w:sz="0" w:space="0" w:color="auto"/>
        <w:bottom w:val="none" w:sz="0" w:space="0" w:color="auto"/>
        <w:right w:val="none" w:sz="0" w:space="0" w:color="auto"/>
      </w:divBdr>
    </w:div>
    <w:div w:id="109714466">
      <w:bodyDiv w:val="1"/>
      <w:marLeft w:val="0"/>
      <w:marRight w:val="0"/>
      <w:marTop w:val="0"/>
      <w:marBottom w:val="0"/>
      <w:divBdr>
        <w:top w:val="none" w:sz="0" w:space="0" w:color="auto"/>
        <w:left w:val="none" w:sz="0" w:space="0" w:color="auto"/>
        <w:bottom w:val="none" w:sz="0" w:space="0" w:color="auto"/>
        <w:right w:val="none" w:sz="0" w:space="0" w:color="auto"/>
      </w:divBdr>
    </w:div>
    <w:div w:id="154994606">
      <w:bodyDiv w:val="1"/>
      <w:marLeft w:val="0"/>
      <w:marRight w:val="0"/>
      <w:marTop w:val="0"/>
      <w:marBottom w:val="0"/>
      <w:divBdr>
        <w:top w:val="none" w:sz="0" w:space="0" w:color="auto"/>
        <w:left w:val="none" w:sz="0" w:space="0" w:color="auto"/>
        <w:bottom w:val="none" w:sz="0" w:space="0" w:color="auto"/>
        <w:right w:val="none" w:sz="0" w:space="0" w:color="auto"/>
      </w:divBdr>
    </w:div>
    <w:div w:id="174610671">
      <w:bodyDiv w:val="1"/>
      <w:marLeft w:val="0"/>
      <w:marRight w:val="0"/>
      <w:marTop w:val="0"/>
      <w:marBottom w:val="0"/>
      <w:divBdr>
        <w:top w:val="none" w:sz="0" w:space="0" w:color="auto"/>
        <w:left w:val="none" w:sz="0" w:space="0" w:color="auto"/>
        <w:bottom w:val="none" w:sz="0" w:space="0" w:color="auto"/>
        <w:right w:val="none" w:sz="0" w:space="0" w:color="auto"/>
      </w:divBdr>
    </w:div>
    <w:div w:id="201138035">
      <w:bodyDiv w:val="1"/>
      <w:marLeft w:val="0"/>
      <w:marRight w:val="0"/>
      <w:marTop w:val="0"/>
      <w:marBottom w:val="0"/>
      <w:divBdr>
        <w:top w:val="none" w:sz="0" w:space="0" w:color="auto"/>
        <w:left w:val="none" w:sz="0" w:space="0" w:color="auto"/>
        <w:bottom w:val="none" w:sz="0" w:space="0" w:color="auto"/>
        <w:right w:val="none" w:sz="0" w:space="0" w:color="auto"/>
      </w:divBdr>
    </w:div>
    <w:div w:id="222183707">
      <w:bodyDiv w:val="1"/>
      <w:marLeft w:val="0"/>
      <w:marRight w:val="0"/>
      <w:marTop w:val="0"/>
      <w:marBottom w:val="0"/>
      <w:divBdr>
        <w:top w:val="none" w:sz="0" w:space="0" w:color="auto"/>
        <w:left w:val="none" w:sz="0" w:space="0" w:color="auto"/>
        <w:bottom w:val="none" w:sz="0" w:space="0" w:color="auto"/>
        <w:right w:val="none" w:sz="0" w:space="0" w:color="auto"/>
      </w:divBdr>
    </w:div>
    <w:div w:id="246235890">
      <w:bodyDiv w:val="1"/>
      <w:marLeft w:val="0"/>
      <w:marRight w:val="0"/>
      <w:marTop w:val="0"/>
      <w:marBottom w:val="0"/>
      <w:divBdr>
        <w:top w:val="none" w:sz="0" w:space="0" w:color="auto"/>
        <w:left w:val="none" w:sz="0" w:space="0" w:color="auto"/>
        <w:bottom w:val="none" w:sz="0" w:space="0" w:color="auto"/>
        <w:right w:val="none" w:sz="0" w:space="0" w:color="auto"/>
      </w:divBdr>
    </w:div>
    <w:div w:id="330649095">
      <w:bodyDiv w:val="1"/>
      <w:marLeft w:val="0"/>
      <w:marRight w:val="0"/>
      <w:marTop w:val="0"/>
      <w:marBottom w:val="0"/>
      <w:divBdr>
        <w:top w:val="none" w:sz="0" w:space="0" w:color="auto"/>
        <w:left w:val="none" w:sz="0" w:space="0" w:color="auto"/>
        <w:bottom w:val="none" w:sz="0" w:space="0" w:color="auto"/>
        <w:right w:val="none" w:sz="0" w:space="0" w:color="auto"/>
      </w:divBdr>
    </w:div>
    <w:div w:id="526986068">
      <w:bodyDiv w:val="1"/>
      <w:marLeft w:val="0"/>
      <w:marRight w:val="0"/>
      <w:marTop w:val="0"/>
      <w:marBottom w:val="0"/>
      <w:divBdr>
        <w:top w:val="none" w:sz="0" w:space="0" w:color="auto"/>
        <w:left w:val="none" w:sz="0" w:space="0" w:color="auto"/>
        <w:bottom w:val="none" w:sz="0" w:space="0" w:color="auto"/>
        <w:right w:val="none" w:sz="0" w:space="0" w:color="auto"/>
      </w:divBdr>
    </w:div>
    <w:div w:id="808598899">
      <w:bodyDiv w:val="1"/>
      <w:marLeft w:val="0"/>
      <w:marRight w:val="0"/>
      <w:marTop w:val="0"/>
      <w:marBottom w:val="0"/>
      <w:divBdr>
        <w:top w:val="none" w:sz="0" w:space="0" w:color="auto"/>
        <w:left w:val="none" w:sz="0" w:space="0" w:color="auto"/>
        <w:bottom w:val="none" w:sz="0" w:space="0" w:color="auto"/>
        <w:right w:val="none" w:sz="0" w:space="0" w:color="auto"/>
      </w:divBdr>
    </w:div>
    <w:div w:id="1262571081">
      <w:bodyDiv w:val="1"/>
      <w:marLeft w:val="0"/>
      <w:marRight w:val="0"/>
      <w:marTop w:val="0"/>
      <w:marBottom w:val="0"/>
      <w:divBdr>
        <w:top w:val="none" w:sz="0" w:space="0" w:color="auto"/>
        <w:left w:val="none" w:sz="0" w:space="0" w:color="auto"/>
        <w:bottom w:val="none" w:sz="0" w:space="0" w:color="auto"/>
        <w:right w:val="none" w:sz="0" w:space="0" w:color="auto"/>
      </w:divBdr>
    </w:div>
    <w:div w:id="1564439724">
      <w:bodyDiv w:val="1"/>
      <w:marLeft w:val="0"/>
      <w:marRight w:val="0"/>
      <w:marTop w:val="0"/>
      <w:marBottom w:val="0"/>
      <w:divBdr>
        <w:top w:val="none" w:sz="0" w:space="0" w:color="auto"/>
        <w:left w:val="none" w:sz="0" w:space="0" w:color="auto"/>
        <w:bottom w:val="none" w:sz="0" w:space="0" w:color="auto"/>
        <w:right w:val="none" w:sz="0" w:space="0" w:color="auto"/>
      </w:divBdr>
    </w:div>
    <w:div w:id="1720788121">
      <w:bodyDiv w:val="1"/>
      <w:marLeft w:val="0"/>
      <w:marRight w:val="0"/>
      <w:marTop w:val="0"/>
      <w:marBottom w:val="0"/>
      <w:divBdr>
        <w:top w:val="none" w:sz="0" w:space="0" w:color="auto"/>
        <w:left w:val="none" w:sz="0" w:space="0" w:color="auto"/>
        <w:bottom w:val="none" w:sz="0" w:space="0" w:color="auto"/>
        <w:right w:val="none" w:sz="0" w:space="0" w:color="auto"/>
      </w:divBdr>
      <w:divsChild>
        <w:div w:id="740642921">
          <w:marLeft w:val="0"/>
          <w:marRight w:val="0"/>
          <w:marTop w:val="0"/>
          <w:marBottom w:val="0"/>
          <w:divBdr>
            <w:top w:val="none" w:sz="0" w:space="0" w:color="auto"/>
            <w:left w:val="none" w:sz="0" w:space="0" w:color="auto"/>
            <w:bottom w:val="none" w:sz="0" w:space="0" w:color="auto"/>
            <w:right w:val="none" w:sz="0" w:space="0" w:color="auto"/>
          </w:divBdr>
          <w:divsChild>
            <w:div w:id="527521845">
              <w:marLeft w:val="0"/>
              <w:marRight w:val="0"/>
              <w:marTop w:val="0"/>
              <w:marBottom w:val="0"/>
              <w:divBdr>
                <w:top w:val="none" w:sz="0" w:space="0" w:color="auto"/>
                <w:left w:val="none" w:sz="0" w:space="0" w:color="auto"/>
                <w:bottom w:val="none" w:sz="0" w:space="0" w:color="auto"/>
                <w:right w:val="none" w:sz="0" w:space="0" w:color="auto"/>
              </w:divBdr>
            </w:div>
            <w:div w:id="209316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189587">
      <w:bodyDiv w:val="1"/>
      <w:marLeft w:val="0"/>
      <w:marRight w:val="0"/>
      <w:marTop w:val="0"/>
      <w:marBottom w:val="0"/>
      <w:divBdr>
        <w:top w:val="none" w:sz="0" w:space="0" w:color="auto"/>
        <w:left w:val="none" w:sz="0" w:space="0" w:color="auto"/>
        <w:bottom w:val="none" w:sz="0" w:space="0" w:color="auto"/>
        <w:right w:val="none" w:sz="0" w:space="0" w:color="auto"/>
      </w:divBdr>
      <w:divsChild>
        <w:div w:id="159737823">
          <w:marLeft w:val="0"/>
          <w:marRight w:val="0"/>
          <w:marTop w:val="0"/>
          <w:marBottom w:val="0"/>
          <w:divBdr>
            <w:top w:val="none" w:sz="0" w:space="0" w:color="auto"/>
            <w:left w:val="none" w:sz="0" w:space="0" w:color="auto"/>
            <w:bottom w:val="none" w:sz="0" w:space="0" w:color="auto"/>
            <w:right w:val="none" w:sz="0" w:space="0" w:color="auto"/>
          </w:divBdr>
        </w:div>
        <w:div w:id="20836754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4BE7D4A9D30364E9EE1AB3AB276729B" ma:contentTypeVersion="13" ma:contentTypeDescription="Utwórz nowy dokument." ma:contentTypeScope="" ma:versionID="a03c1679a50340a5f3a6bfc396db281d">
  <xsd:schema xmlns:xsd="http://www.w3.org/2001/XMLSchema" xmlns:xs="http://www.w3.org/2001/XMLSchema" xmlns:p="http://schemas.microsoft.com/office/2006/metadata/properties" xmlns:ns3="5371c475-511c-40c8-832f-668e009068cb" xmlns:ns4="0d8cf49c-f7ae-4b4e-b326-155fe2fd9dc3" targetNamespace="http://schemas.microsoft.com/office/2006/metadata/properties" ma:root="true" ma:fieldsID="f1a70cae89c1478d5640ac0ab6a6999c" ns3:_="" ns4:_="">
    <xsd:import namespace="5371c475-511c-40c8-832f-668e009068cb"/>
    <xsd:import namespace="0d8cf49c-f7ae-4b4e-b326-155fe2fd9dc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71c475-511c-40c8-832f-668e00906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8cf49c-f7ae-4b4e-b326-155fe2fd9dc3"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6B2E7-8EFE-4259-A3FE-90F9F8BA260D}">
  <ds:schemaRefs>
    <ds:schemaRef ds:uri="http://schemas.microsoft.com/sharepoint/v3/contenttype/forms"/>
  </ds:schemaRefs>
</ds:datastoreItem>
</file>

<file path=customXml/itemProps2.xml><?xml version="1.0" encoding="utf-8"?>
<ds:datastoreItem xmlns:ds="http://schemas.openxmlformats.org/officeDocument/2006/customXml" ds:itemID="{B3D71264-5A39-441F-91EC-85377B0E4A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71c475-511c-40c8-832f-668e009068cb"/>
    <ds:schemaRef ds:uri="0d8cf49c-f7ae-4b4e-b326-155fe2fd9d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2EC474-99A7-446F-9EDD-74130A5EB56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B0850DB-4255-42FE-85CD-B61845D32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10</Pages>
  <Words>3370</Words>
  <Characters>20225</Characters>
  <Application>Microsoft Office Word</Application>
  <DocSecurity>0</DocSecurity>
  <Lines>168</Lines>
  <Paragraphs>47</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23548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Izabela Ciechowska-Karczewska</dc:creator>
  <cp:lastModifiedBy>Anna Gotzek-Bałdowska</cp:lastModifiedBy>
  <cp:revision>8</cp:revision>
  <cp:lastPrinted>2021-10-05T09:35:00Z</cp:lastPrinted>
  <dcterms:created xsi:type="dcterms:W3CDTF">2025-07-31T12:42:00Z</dcterms:created>
  <dcterms:modified xsi:type="dcterms:W3CDTF">2025-08-12T08:52:00Z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0x01010064BE7D4A9D30364E9EE1AB3AB276729B</vt:lpwstr>
  </property>
</Properties>
</file>